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CC952C" w14:textId="77777777" w:rsidR="009B1CD0" w:rsidRDefault="009B1CD0" w:rsidP="00844DAA">
      <w:pPr>
        <w:tabs>
          <w:tab w:val="left" w:pos="851"/>
        </w:tabs>
        <w:spacing w:before="60" w:after="60"/>
        <w:jc w:val="center"/>
        <w:rPr>
          <w:rFonts w:ascii="Arial" w:hAnsi="Arial" w:cs="Arial"/>
          <w:sz w:val="22"/>
          <w:szCs w:val="22"/>
        </w:rPr>
      </w:pPr>
    </w:p>
    <w:p w14:paraId="4983A0AF" w14:textId="77777777" w:rsidR="006869BC" w:rsidRDefault="006869BC" w:rsidP="00844DAA">
      <w:pPr>
        <w:tabs>
          <w:tab w:val="left" w:pos="851"/>
        </w:tabs>
        <w:spacing w:before="60" w:after="60"/>
        <w:jc w:val="center"/>
        <w:rPr>
          <w:rFonts w:ascii="Arial" w:hAnsi="Arial" w:cs="Arial"/>
          <w:sz w:val="22"/>
          <w:szCs w:val="22"/>
        </w:rPr>
      </w:pPr>
    </w:p>
    <w:p w14:paraId="59B84266" w14:textId="721F2EB4" w:rsidR="006869BC" w:rsidRDefault="00042B99"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2815EEE3" wp14:editId="2AEA1B1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6F9D9D" w14:textId="77777777">
        <w:trPr>
          <w:trHeight w:val="1132"/>
        </w:trPr>
        <w:tc>
          <w:tcPr>
            <w:tcW w:w="10434" w:type="dxa"/>
            <w:shd w:val="clear" w:color="auto" w:fill="auto"/>
          </w:tcPr>
          <w:p w14:paraId="0CD82151"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1E95AB81" w14:textId="77777777" w:rsidTr="006869BC">
              <w:tc>
                <w:tcPr>
                  <w:tcW w:w="9002" w:type="dxa"/>
                  <w:shd w:val="clear" w:color="auto" w:fill="66CCFF"/>
                </w:tcPr>
                <w:p w14:paraId="5A82E73B"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6AEDB539" w14:textId="77777777"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p>
              </w:tc>
              <w:tc>
                <w:tcPr>
                  <w:tcW w:w="1275" w:type="dxa"/>
                  <w:shd w:val="clear" w:color="auto" w:fill="66CCFF"/>
                </w:tcPr>
                <w:p w14:paraId="3C4E3009" w14:textId="77777777" w:rsidR="006869BC" w:rsidRDefault="006869BC" w:rsidP="006E763B">
                  <w:pPr>
                    <w:pStyle w:val="Titre8"/>
                    <w:tabs>
                      <w:tab w:val="left" w:pos="851"/>
                      <w:tab w:val="right" w:pos="9639"/>
                    </w:tabs>
                    <w:spacing w:before="120" w:after="120"/>
                  </w:pPr>
                </w:p>
              </w:tc>
            </w:tr>
          </w:tbl>
          <w:p w14:paraId="6EE12C5B"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07FE61EF"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44FFD5C1" w14:textId="77777777" w:rsidR="009B1CD0" w:rsidRDefault="009B1CD0" w:rsidP="006C4338">
      <w:pPr>
        <w:tabs>
          <w:tab w:val="left" w:pos="851"/>
        </w:tabs>
      </w:pPr>
    </w:p>
    <w:p w14:paraId="25B8355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6E3177C" w14:textId="77777777" w:rsidR="004C5755" w:rsidRPr="001C7D87" w:rsidRDefault="004C5755" w:rsidP="004C5755">
      <w:pPr>
        <w:jc w:val="both"/>
        <w:rPr>
          <w:rFonts w:ascii="Arial" w:hAnsi="Arial" w:cs="Arial"/>
          <w:i/>
          <w:sz w:val="18"/>
          <w:szCs w:val="18"/>
        </w:rPr>
      </w:pPr>
    </w:p>
    <w:p w14:paraId="7108B17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9CEC0" w14:textId="77777777">
        <w:tc>
          <w:tcPr>
            <w:tcW w:w="10277" w:type="dxa"/>
            <w:shd w:val="clear" w:color="auto" w:fill="66CCFF"/>
          </w:tcPr>
          <w:p w14:paraId="758CC54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FFD6302" w14:textId="77777777" w:rsidR="009B1CD0" w:rsidRDefault="009B1CD0" w:rsidP="006C4338">
      <w:pPr>
        <w:tabs>
          <w:tab w:val="left" w:pos="426"/>
          <w:tab w:val="left" w:pos="851"/>
        </w:tabs>
        <w:jc w:val="both"/>
      </w:pPr>
    </w:p>
    <w:p w14:paraId="76CC139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E18C68D" w14:textId="77777777" w:rsidR="006869BC" w:rsidRDefault="006869BC" w:rsidP="006869BC">
      <w:pPr>
        <w:tabs>
          <w:tab w:val="left" w:pos="426"/>
          <w:tab w:val="left" w:pos="851"/>
        </w:tabs>
        <w:jc w:val="both"/>
        <w:rPr>
          <w:rFonts w:ascii="Arial" w:hAnsi="Arial" w:cs="Arial"/>
        </w:rPr>
      </w:pPr>
    </w:p>
    <w:p w14:paraId="6785CD56" w14:textId="5A77DBF3" w:rsidR="006869BC" w:rsidRPr="00B610BA" w:rsidRDefault="00FF0273" w:rsidP="006869BC">
      <w:pPr>
        <w:tabs>
          <w:tab w:val="left" w:pos="426"/>
          <w:tab w:val="left" w:pos="851"/>
        </w:tabs>
        <w:jc w:val="both"/>
        <w:rPr>
          <w:rFonts w:ascii="Arial" w:hAnsi="Arial" w:cs="Arial"/>
          <w:b/>
        </w:rPr>
      </w:pPr>
      <w:r>
        <w:rPr>
          <w:rFonts w:ascii="Arial" w:hAnsi="Arial" w:cs="Arial"/>
          <w:b/>
        </w:rPr>
        <w:t>Accord-cadre</w:t>
      </w:r>
      <w:r w:rsidR="006869BC" w:rsidRPr="00B610BA">
        <w:rPr>
          <w:rFonts w:ascii="Arial" w:hAnsi="Arial" w:cs="Arial"/>
          <w:b/>
        </w:rPr>
        <w:t xml:space="preserve"> </w:t>
      </w:r>
      <w:r w:rsidR="006869BC" w:rsidRPr="00672F93">
        <w:rPr>
          <w:rFonts w:ascii="Arial" w:hAnsi="Arial" w:cs="Arial"/>
          <w:b/>
        </w:rPr>
        <w:t>n°</w:t>
      </w:r>
      <w:r w:rsidR="004E7098" w:rsidRPr="00672F93">
        <w:rPr>
          <w:rFonts w:ascii="Arial" w:hAnsi="Arial" w:cs="Arial"/>
          <w:b/>
        </w:rPr>
        <w:t xml:space="preserve"> </w:t>
      </w:r>
      <w:r w:rsidR="00364936" w:rsidRPr="00364936">
        <w:rPr>
          <w:rFonts w:ascii="Arial" w:hAnsi="Arial" w:cs="Arial"/>
          <w:b/>
        </w:rPr>
        <w:t>202</w:t>
      </w:r>
      <w:r w:rsidR="00E12A9E">
        <w:rPr>
          <w:rFonts w:ascii="Arial" w:hAnsi="Arial" w:cs="Arial"/>
          <w:b/>
        </w:rPr>
        <w:t>6-004</w:t>
      </w:r>
      <w:r w:rsidR="00364936" w:rsidRPr="00364936">
        <w:rPr>
          <w:rFonts w:ascii="Arial" w:hAnsi="Arial" w:cs="Arial"/>
          <w:b/>
        </w:rPr>
        <w:t>-00-00</w:t>
      </w:r>
    </w:p>
    <w:p w14:paraId="13234C57" w14:textId="77777777" w:rsidR="006869BC" w:rsidRPr="00B610BA" w:rsidRDefault="006869BC" w:rsidP="006869BC">
      <w:pPr>
        <w:tabs>
          <w:tab w:val="left" w:pos="426"/>
          <w:tab w:val="left" w:pos="851"/>
        </w:tabs>
        <w:jc w:val="both"/>
        <w:rPr>
          <w:rFonts w:ascii="Arial" w:hAnsi="Arial" w:cs="Arial"/>
          <w:b/>
        </w:rPr>
      </w:pPr>
    </w:p>
    <w:p w14:paraId="4C344EE4" w14:textId="3103A1FD" w:rsidR="00E71E36" w:rsidRDefault="006B7A32" w:rsidP="00C86BCC">
      <w:pPr>
        <w:tabs>
          <w:tab w:val="left" w:pos="426"/>
          <w:tab w:val="left" w:pos="851"/>
        </w:tabs>
        <w:jc w:val="both"/>
        <w:rPr>
          <w:rFonts w:ascii="Arial" w:hAnsi="Arial" w:cs="Arial"/>
          <w:b/>
        </w:rPr>
      </w:pPr>
      <w:r w:rsidRPr="006B7A32">
        <w:rPr>
          <w:rFonts w:ascii="Arial" w:hAnsi="Arial" w:cs="Arial"/>
          <w:b/>
        </w:rPr>
        <w:t>Mise à disposition et entretien de machines à café, ainsi que fourniture et livraison des consommables pour la présidence de la République</w:t>
      </w:r>
      <w:r w:rsidR="00793B3B">
        <w:rPr>
          <w:rFonts w:ascii="Arial" w:hAnsi="Arial" w:cs="Arial"/>
          <w:b/>
        </w:rPr>
        <w:t>.</w:t>
      </w:r>
    </w:p>
    <w:p w14:paraId="0DC35DE4" w14:textId="77777777" w:rsidR="00793B3B" w:rsidRPr="00D36D48" w:rsidRDefault="00793B3B" w:rsidP="00E71E36">
      <w:pPr>
        <w:tabs>
          <w:tab w:val="left" w:pos="426"/>
          <w:tab w:val="left" w:pos="851"/>
        </w:tabs>
        <w:jc w:val="both"/>
        <w:rPr>
          <w:rFonts w:ascii="Arial" w:hAnsi="Arial" w:cs="Arial"/>
          <w:b/>
        </w:rPr>
      </w:pPr>
    </w:p>
    <w:p w14:paraId="1AF5BE3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08FC5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69611AA" w14:textId="77777777" w:rsidR="009B1CD0" w:rsidRDefault="009B1CD0" w:rsidP="00934503">
      <w:pPr>
        <w:tabs>
          <w:tab w:val="left" w:pos="426"/>
          <w:tab w:val="left" w:pos="851"/>
        </w:tabs>
        <w:jc w:val="both"/>
        <w:rPr>
          <w:rFonts w:ascii="Arial" w:hAnsi="Arial" w:cs="Arial"/>
        </w:rPr>
      </w:pPr>
    </w:p>
    <w:p w14:paraId="46304E2C" w14:textId="77777777"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12A9E">
        <w:fldChar w:fldCharType="separate"/>
      </w:r>
      <w:r>
        <w:fldChar w:fldCharType="end"/>
      </w:r>
      <w:r w:rsidR="009B1CD0">
        <w:tab/>
      </w:r>
      <w:proofErr w:type="gramStart"/>
      <w:r w:rsidR="00FE0BF6" w:rsidRPr="000527DD">
        <w:rPr>
          <w:rFonts w:ascii="Arial" w:hAnsi="Arial" w:cs="Arial"/>
        </w:rPr>
        <w:t>au</w:t>
      </w:r>
      <w:proofErr w:type="gramEnd"/>
      <w:r w:rsidR="00FE0BF6" w:rsidRPr="000527DD">
        <w:rPr>
          <w:rFonts w:ascii="Arial" w:hAnsi="Arial" w:cs="Arial"/>
        </w:rPr>
        <w:t xml:space="preserve"> lot </w:t>
      </w:r>
      <w:r w:rsidR="00C86BCC">
        <w:rPr>
          <w:rFonts w:ascii="Arial" w:hAnsi="Arial" w:cs="Arial"/>
        </w:rPr>
        <w:t>unique.</w:t>
      </w:r>
    </w:p>
    <w:p w14:paraId="4633B64A" w14:textId="77777777" w:rsidR="009B1CD0" w:rsidRDefault="009B1CD0" w:rsidP="00B7212F">
      <w:pPr>
        <w:pStyle w:val="fcasegauche"/>
        <w:tabs>
          <w:tab w:val="left" w:pos="851"/>
        </w:tabs>
        <w:spacing w:before="120" w:after="0"/>
        <w:ind w:left="0" w:firstLine="0"/>
        <w:rPr>
          <w:rFonts w:ascii="Arial" w:hAnsi="Arial" w:cs="Arial"/>
          <w:iCs/>
        </w:rPr>
      </w:pPr>
    </w:p>
    <w:p w14:paraId="48E51996"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12A9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7C0E39">
        <w:rPr>
          <w:rFonts w:ascii="Arial" w:hAnsi="Arial" w:cs="Arial"/>
        </w:rPr>
        <w:t>.</w:t>
      </w:r>
    </w:p>
    <w:p w14:paraId="18136E21" w14:textId="77777777" w:rsidR="006B5057" w:rsidRDefault="006B5057" w:rsidP="005846FB">
      <w:pPr>
        <w:pStyle w:val="fcasegauche"/>
        <w:tabs>
          <w:tab w:val="left" w:pos="851"/>
        </w:tabs>
        <w:spacing w:after="0"/>
        <w:ind w:left="0" w:firstLine="0"/>
        <w:rPr>
          <w:rFonts w:ascii="Arial" w:hAnsi="Arial" w:cs="Arial"/>
        </w:rPr>
      </w:pPr>
    </w:p>
    <w:p w14:paraId="3C74AB4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8FBBF3D" w14:textId="77777777">
        <w:tc>
          <w:tcPr>
            <w:tcW w:w="10277" w:type="dxa"/>
            <w:shd w:val="clear" w:color="auto" w:fill="66CCFF"/>
          </w:tcPr>
          <w:p w14:paraId="62DB7A9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CE457B6" w14:textId="77777777" w:rsidR="009B1CD0" w:rsidRDefault="009B1CD0" w:rsidP="006C4338">
      <w:pPr>
        <w:tabs>
          <w:tab w:val="left" w:pos="851"/>
        </w:tabs>
      </w:pPr>
    </w:p>
    <w:p w14:paraId="2F059EB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5A66B6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C744775" w14:textId="77777777" w:rsidR="009B1CD0" w:rsidRDefault="009B1CD0" w:rsidP="005846FB">
      <w:pPr>
        <w:tabs>
          <w:tab w:val="left" w:pos="851"/>
        </w:tabs>
        <w:rPr>
          <w:rFonts w:ascii="Arial" w:hAnsi="Arial" w:cs="Arial"/>
        </w:rPr>
      </w:pPr>
    </w:p>
    <w:p w14:paraId="73E62DF1"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607D599B" w14:textId="387EE691"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12A9E">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présent Acte d’Engagement (AE) n°</w:t>
      </w:r>
      <w:r w:rsidR="00105531" w:rsidRPr="00EA1AF8">
        <w:rPr>
          <w:rFonts w:ascii="Arial" w:hAnsi="Arial" w:cs="Arial"/>
        </w:rPr>
        <w:t xml:space="preserve"> </w:t>
      </w:r>
      <w:r w:rsidR="00364936" w:rsidRPr="00364936">
        <w:rPr>
          <w:rFonts w:ascii="Arial" w:hAnsi="Arial" w:cs="Arial"/>
        </w:rPr>
        <w:t>202</w:t>
      </w:r>
      <w:r w:rsidR="00E12A9E">
        <w:rPr>
          <w:rFonts w:ascii="Arial" w:hAnsi="Arial" w:cs="Arial"/>
        </w:rPr>
        <w:t>6</w:t>
      </w:r>
      <w:r w:rsidR="00364936" w:rsidRPr="00364936">
        <w:rPr>
          <w:rFonts w:ascii="Arial" w:hAnsi="Arial" w:cs="Arial"/>
        </w:rPr>
        <w:t>-0</w:t>
      </w:r>
      <w:r w:rsidR="00E12A9E">
        <w:rPr>
          <w:rFonts w:ascii="Arial" w:hAnsi="Arial" w:cs="Arial"/>
        </w:rPr>
        <w:t>04</w:t>
      </w:r>
      <w:r w:rsidR="00364936" w:rsidRPr="00364936">
        <w:rPr>
          <w:rFonts w:ascii="Arial" w:hAnsi="Arial" w:cs="Arial"/>
        </w:rPr>
        <w:t>-00-00</w:t>
      </w:r>
      <w:r w:rsidR="00CF4C1C">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43E36E3E" w14:textId="04376451"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12A9E">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des Clauses Administratives Particulières (CCAP) n°</w:t>
      </w:r>
      <w:r w:rsidR="00105531" w:rsidRPr="00EA1AF8">
        <w:rPr>
          <w:rFonts w:ascii="Arial" w:hAnsi="Arial" w:cs="Arial"/>
        </w:rPr>
        <w:t xml:space="preserve"> </w:t>
      </w:r>
      <w:r w:rsidR="00E12A9E" w:rsidRPr="00364936">
        <w:rPr>
          <w:rFonts w:ascii="Arial" w:hAnsi="Arial" w:cs="Arial"/>
        </w:rPr>
        <w:t>202</w:t>
      </w:r>
      <w:r w:rsidR="00E12A9E">
        <w:rPr>
          <w:rFonts w:ascii="Arial" w:hAnsi="Arial" w:cs="Arial"/>
        </w:rPr>
        <w:t>6</w:t>
      </w:r>
      <w:r w:rsidR="00E12A9E" w:rsidRPr="00364936">
        <w:rPr>
          <w:rFonts w:ascii="Arial" w:hAnsi="Arial" w:cs="Arial"/>
        </w:rPr>
        <w:t>-0</w:t>
      </w:r>
      <w:r w:rsidR="00E12A9E">
        <w:rPr>
          <w:rFonts w:ascii="Arial" w:hAnsi="Arial" w:cs="Arial"/>
        </w:rPr>
        <w:t>04</w:t>
      </w:r>
      <w:r w:rsidR="00E12A9E" w:rsidRPr="00364936">
        <w:rPr>
          <w:rFonts w:ascii="Arial" w:hAnsi="Arial" w:cs="Arial"/>
        </w:rPr>
        <w:t>-00-00</w:t>
      </w:r>
      <w:r w:rsidR="00E12A9E">
        <w:rPr>
          <w:rFonts w:ascii="Arial" w:hAnsi="Arial" w:cs="Arial"/>
        </w:rPr>
        <w:t xml:space="preserve"> </w:t>
      </w:r>
      <w:r w:rsidRPr="00FE3FC5">
        <w:rPr>
          <w:rFonts w:ascii="Arial" w:hAnsi="Arial" w:cs="Arial"/>
        </w:rPr>
        <w:t>et</w:t>
      </w:r>
      <w:r w:rsidRPr="00EA1AF8">
        <w:rPr>
          <w:rFonts w:ascii="Arial" w:hAnsi="Arial" w:cs="Arial"/>
        </w:rPr>
        <w:t xml:space="preserve"> ses annexes ;</w:t>
      </w:r>
    </w:p>
    <w:p w14:paraId="07091FB0" w14:textId="09ABFB9C"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E12A9E">
        <w:rPr>
          <w:rFonts w:ascii="Arial" w:hAnsi="Arial" w:cs="Arial"/>
        </w:rPr>
      </w:r>
      <w:r w:rsidR="00E12A9E">
        <w:rPr>
          <w:rFonts w:ascii="Arial" w:hAnsi="Arial" w:cs="Arial"/>
        </w:rPr>
        <w:fldChar w:fldCharType="separate"/>
      </w:r>
      <w:r w:rsidRPr="0076625B">
        <w:rPr>
          <w:rFonts w:ascii="Arial" w:hAnsi="Arial" w:cs="Arial"/>
        </w:rPr>
        <w:fldChar w:fldCharType="end"/>
      </w:r>
      <w:r w:rsidRPr="0076625B">
        <w:rPr>
          <w:rFonts w:ascii="Arial" w:hAnsi="Arial" w:cs="Arial"/>
        </w:rPr>
        <w:t xml:space="preserve"> </w:t>
      </w:r>
      <w:proofErr w:type="gramStart"/>
      <w:r w:rsidRPr="0076625B">
        <w:rPr>
          <w:rFonts w:ascii="Arial" w:hAnsi="Arial" w:cs="Arial"/>
        </w:rPr>
        <w:t>le</w:t>
      </w:r>
      <w:proofErr w:type="gramEnd"/>
      <w:r w:rsidRPr="0076625B">
        <w:rPr>
          <w:rFonts w:ascii="Arial" w:hAnsi="Arial" w:cs="Arial"/>
        </w:rPr>
        <w:t xml:space="preserve"> Cahier des Clauses Techniques Particulières (CCTP) n°</w:t>
      </w:r>
      <w:r w:rsidR="00105531" w:rsidRPr="0076625B">
        <w:rPr>
          <w:rFonts w:ascii="Arial" w:hAnsi="Arial" w:cs="Arial"/>
        </w:rPr>
        <w:t xml:space="preserve"> </w:t>
      </w:r>
      <w:r w:rsidR="00E12A9E" w:rsidRPr="00364936">
        <w:rPr>
          <w:rFonts w:ascii="Arial" w:hAnsi="Arial" w:cs="Arial"/>
        </w:rPr>
        <w:t>202</w:t>
      </w:r>
      <w:r w:rsidR="00E12A9E">
        <w:rPr>
          <w:rFonts w:ascii="Arial" w:hAnsi="Arial" w:cs="Arial"/>
        </w:rPr>
        <w:t>6</w:t>
      </w:r>
      <w:r w:rsidR="00E12A9E" w:rsidRPr="00364936">
        <w:rPr>
          <w:rFonts w:ascii="Arial" w:hAnsi="Arial" w:cs="Arial"/>
        </w:rPr>
        <w:t>-0</w:t>
      </w:r>
      <w:r w:rsidR="00E12A9E">
        <w:rPr>
          <w:rFonts w:ascii="Arial" w:hAnsi="Arial" w:cs="Arial"/>
        </w:rPr>
        <w:t>04</w:t>
      </w:r>
      <w:r w:rsidR="00E12A9E" w:rsidRPr="00364936">
        <w:rPr>
          <w:rFonts w:ascii="Arial" w:hAnsi="Arial" w:cs="Arial"/>
        </w:rPr>
        <w:t>-00-00</w:t>
      </w:r>
      <w:r w:rsidR="00E12A9E">
        <w:rPr>
          <w:rFonts w:ascii="Arial" w:hAnsi="Arial" w:cs="Arial"/>
        </w:rPr>
        <w:t xml:space="preserve"> </w:t>
      </w:r>
      <w:r w:rsidRPr="0076625B">
        <w:rPr>
          <w:rFonts w:ascii="Arial" w:hAnsi="Arial" w:cs="Arial"/>
        </w:rPr>
        <w:t>;</w:t>
      </w:r>
    </w:p>
    <w:p w14:paraId="04114A47" w14:textId="77777777"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12A9E">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w:t>
      </w:r>
      <w:r w:rsidRPr="005B14C9">
        <w:rPr>
          <w:rFonts w:ascii="Arial" w:hAnsi="Arial" w:cs="Arial"/>
        </w:rPr>
        <w:t xml:space="preserve">des Clauses Administratives Générale applicables aux marchés de fournitures courantes et services (CCAG-FCS)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265B4722" w14:textId="7DADA71B" w:rsidR="004D5E72"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E12A9E">
        <w:fldChar w:fldCharType="separate"/>
      </w:r>
      <w:r w:rsidRPr="005B14C9">
        <w:fldChar w:fldCharType="end"/>
      </w:r>
      <w:r w:rsidRPr="005B14C9">
        <w:rPr>
          <w:rFonts w:ascii="Arial" w:hAnsi="Arial" w:cs="Arial"/>
        </w:rPr>
        <w:t xml:space="preserve"> </w:t>
      </w:r>
      <w:proofErr w:type="gramStart"/>
      <w:r w:rsidRPr="005B14C9">
        <w:rPr>
          <w:rFonts w:ascii="Arial" w:hAnsi="Arial" w:cs="Arial"/>
        </w:rPr>
        <w:t>le</w:t>
      </w:r>
      <w:proofErr w:type="gramEnd"/>
      <w:r w:rsidRPr="005B14C9">
        <w:rPr>
          <w:rFonts w:ascii="Arial" w:hAnsi="Arial" w:cs="Arial"/>
        </w:rPr>
        <w:t xml:space="preserve"> mémoire technique du titulaire</w:t>
      </w:r>
      <w:r w:rsidR="00702F55">
        <w:rPr>
          <w:rFonts w:ascii="Arial" w:hAnsi="Arial" w:cs="Arial"/>
        </w:rPr>
        <w:t> ;</w:t>
      </w:r>
    </w:p>
    <w:p w14:paraId="5CF5114A" w14:textId="56DA51F1" w:rsidR="00702F55" w:rsidRPr="00EA1AF8" w:rsidRDefault="00702F55" w:rsidP="00702F55">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E12A9E">
        <w:fldChar w:fldCharType="separate"/>
      </w:r>
      <w:r w:rsidRPr="005B14C9">
        <w:fldChar w:fldCharType="end"/>
      </w:r>
      <w:r w:rsidRPr="005B14C9">
        <w:rPr>
          <w:rFonts w:ascii="Arial" w:hAnsi="Arial" w:cs="Arial"/>
        </w:rPr>
        <w:t xml:space="preserve"> </w:t>
      </w:r>
      <w:proofErr w:type="gramStart"/>
      <w:r w:rsidRPr="005B14C9">
        <w:rPr>
          <w:rFonts w:ascii="Arial" w:hAnsi="Arial" w:cs="Arial"/>
        </w:rPr>
        <w:t>le</w:t>
      </w:r>
      <w:proofErr w:type="gramEnd"/>
      <w:r w:rsidRPr="005B14C9">
        <w:rPr>
          <w:rFonts w:ascii="Arial" w:hAnsi="Arial" w:cs="Arial"/>
        </w:rPr>
        <w:t xml:space="preserve"> </w:t>
      </w:r>
      <w:r>
        <w:rPr>
          <w:rFonts w:ascii="Arial" w:hAnsi="Arial" w:cs="Arial"/>
        </w:rPr>
        <w:t>catalogue</w:t>
      </w:r>
      <w:r w:rsidRPr="005B14C9">
        <w:rPr>
          <w:rFonts w:ascii="Arial" w:hAnsi="Arial" w:cs="Arial"/>
        </w:rPr>
        <w:t xml:space="preserve"> du titulaire</w:t>
      </w:r>
      <w:r>
        <w:rPr>
          <w:rFonts w:ascii="Arial" w:hAnsi="Arial" w:cs="Arial"/>
        </w:rPr>
        <w:t>.</w:t>
      </w:r>
    </w:p>
    <w:p w14:paraId="16C4A5D1" w14:textId="77777777" w:rsidR="004D5E72" w:rsidRPr="00EA1AF8" w:rsidRDefault="004D5E72" w:rsidP="00EE3526">
      <w:pPr>
        <w:tabs>
          <w:tab w:val="left" w:pos="851"/>
        </w:tabs>
        <w:spacing w:before="120"/>
        <w:ind w:left="1135" w:hanging="284"/>
        <w:jc w:val="both"/>
        <w:rPr>
          <w:rFonts w:ascii="Arial" w:hAnsi="Arial" w:cs="Arial"/>
        </w:rPr>
      </w:pPr>
    </w:p>
    <w:bookmarkEnd w:id="0"/>
    <w:p w14:paraId="1119FAD3" w14:textId="77777777" w:rsidR="009B1CD0" w:rsidRDefault="009B1CD0" w:rsidP="00710FD6">
      <w:pPr>
        <w:tabs>
          <w:tab w:val="left" w:pos="851"/>
        </w:tabs>
        <w:jc w:val="both"/>
        <w:rPr>
          <w:rFonts w:ascii="Arial" w:hAnsi="Arial" w:cs="Arial"/>
        </w:rPr>
      </w:pPr>
    </w:p>
    <w:p w14:paraId="2CB8377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234764C" w14:textId="77777777" w:rsidR="009B1CD0" w:rsidRDefault="009B1CD0" w:rsidP="0083205E">
      <w:pPr>
        <w:tabs>
          <w:tab w:val="left" w:pos="851"/>
        </w:tabs>
        <w:jc w:val="both"/>
        <w:rPr>
          <w:rFonts w:ascii="Arial" w:hAnsi="Arial" w:cs="Arial"/>
        </w:rPr>
      </w:pPr>
    </w:p>
    <w:p w14:paraId="21AAFF94" w14:textId="77777777" w:rsidR="006869BC" w:rsidRDefault="006869BC" w:rsidP="006B5057">
      <w:pPr>
        <w:tabs>
          <w:tab w:val="left" w:pos="851"/>
        </w:tabs>
        <w:ind w:left="851"/>
        <w:jc w:val="both"/>
      </w:pPr>
    </w:p>
    <w:p w14:paraId="381B8C8F" w14:textId="77777777" w:rsidR="006869BC" w:rsidRDefault="006869BC" w:rsidP="006B5057">
      <w:pPr>
        <w:tabs>
          <w:tab w:val="left" w:pos="851"/>
        </w:tabs>
        <w:ind w:left="851"/>
        <w:jc w:val="both"/>
      </w:pPr>
    </w:p>
    <w:p w14:paraId="13EC21D8" w14:textId="77777777" w:rsidR="006869BC" w:rsidRDefault="006869BC" w:rsidP="006B5057">
      <w:pPr>
        <w:tabs>
          <w:tab w:val="left" w:pos="851"/>
        </w:tabs>
        <w:ind w:left="851"/>
        <w:jc w:val="both"/>
      </w:pPr>
    </w:p>
    <w:p w14:paraId="64DB116A" w14:textId="77777777" w:rsidR="006869BC" w:rsidRDefault="006869BC" w:rsidP="006B5057">
      <w:pPr>
        <w:tabs>
          <w:tab w:val="left" w:pos="851"/>
        </w:tabs>
        <w:ind w:left="851"/>
        <w:jc w:val="both"/>
      </w:pPr>
    </w:p>
    <w:p w14:paraId="43380751" w14:textId="77777777" w:rsidR="006869BC" w:rsidRDefault="006869BC" w:rsidP="006B5057">
      <w:pPr>
        <w:tabs>
          <w:tab w:val="left" w:pos="851"/>
        </w:tabs>
        <w:ind w:left="851"/>
        <w:jc w:val="both"/>
      </w:pPr>
    </w:p>
    <w:p w14:paraId="577D9946" w14:textId="77777777" w:rsidR="006869BC" w:rsidRDefault="006869BC" w:rsidP="006B5057">
      <w:pPr>
        <w:tabs>
          <w:tab w:val="left" w:pos="851"/>
        </w:tabs>
        <w:ind w:left="851"/>
        <w:jc w:val="both"/>
      </w:pPr>
    </w:p>
    <w:p w14:paraId="086DED0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r w:rsidR="006869BC">
        <w:rPr>
          <w:rFonts w:ascii="Arial" w:hAnsi="Arial" w:cs="Arial"/>
        </w:rPr>
        <w:t xml:space="preserve"> s’engage</w:t>
      </w:r>
    </w:p>
    <w:p w14:paraId="7C2AA371" w14:textId="77777777" w:rsidR="006869BC" w:rsidRDefault="006869BC" w:rsidP="006B5057">
      <w:pPr>
        <w:tabs>
          <w:tab w:val="left" w:pos="851"/>
        </w:tabs>
        <w:ind w:left="851"/>
        <w:jc w:val="both"/>
        <w:rPr>
          <w:rFonts w:ascii="Arial" w:hAnsi="Arial" w:cs="Arial"/>
        </w:rPr>
      </w:pPr>
    </w:p>
    <w:p w14:paraId="0ACD22F6"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42CD63FD" w14:textId="77777777" w:rsidTr="003B185D">
        <w:tc>
          <w:tcPr>
            <w:tcW w:w="4320" w:type="dxa"/>
            <w:tcBorders>
              <w:top w:val="single" w:sz="1" w:space="0" w:color="000000"/>
              <w:left w:val="single" w:sz="1" w:space="0" w:color="000000"/>
              <w:bottom w:val="single" w:sz="1" w:space="0" w:color="000000"/>
            </w:tcBorders>
            <w:shd w:val="clear" w:color="auto" w:fill="auto"/>
          </w:tcPr>
          <w:p w14:paraId="7AC2E30C"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218D3F98" w14:textId="77777777" w:rsidR="006869BC" w:rsidRDefault="006869BC" w:rsidP="003B185D">
            <w:pPr>
              <w:pStyle w:val="Tableau"/>
            </w:pPr>
          </w:p>
        </w:tc>
      </w:tr>
      <w:tr w:rsidR="006869BC" w14:paraId="3C23711C" w14:textId="77777777" w:rsidTr="003B185D">
        <w:tc>
          <w:tcPr>
            <w:tcW w:w="4320" w:type="dxa"/>
            <w:tcBorders>
              <w:left w:val="single" w:sz="1" w:space="0" w:color="000000"/>
              <w:bottom w:val="single" w:sz="1" w:space="0" w:color="000000"/>
            </w:tcBorders>
            <w:shd w:val="clear" w:color="auto" w:fill="auto"/>
          </w:tcPr>
          <w:p w14:paraId="5C81BC79"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78284672" w14:textId="77777777" w:rsidR="006869BC" w:rsidRDefault="006869BC" w:rsidP="003B185D">
            <w:pPr>
              <w:pStyle w:val="Tableau"/>
            </w:pPr>
          </w:p>
        </w:tc>
      </w:tr>
      <w:tr w:rsidR="006869BC" w14:paraId="764ADB9A" w14:textId="77777777" w:rsidTr="003B185D">
        <w:tc>
          <w:tcPr>
            <w:tcW w:w="4320" w:type="dxa"/>
            <w:tcBorders>
              <w:left w:val="single" w:sz="1" w:space="0" w:color="000000"/>
              <w:bottom w:val="single" w:sz="1" w:space="0" w:color="000000"/>
            </w:tcBorders>
            <w:shd w:val="clear" w:color="auto" w:fill="auto"/>
          </w:tcPr>
          <w:p w14:paraId="36B71604"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28D45EF0" w14:textId="77777777" w:rsidR="006869BC" w:rsidRDefault="006869BC" w:rsidP="003B185D">
            <w:pPr>
              <w:pStyle w:val="Tableau"/>
            </w:pPr>
          </w:p>
        </w:tc>
      </w:tr>
      <w:tr w:rsidR="006869BC" w14:paraId="6E4BDC86" w14:textId="77777777" w:rsidTr="003B185D">
        <w:tc>
          <w:tcPr>
            <w:tcW w:w="4320" w:type="dxa"/>
            <w:tcBorders>
              <w:left w:val="single" w:sz="1" w:space="0" w:color="000000"/>
              <w:bottom w:val="single" w:sz="1" w:space="0" w:color="000000"/>
            </w:tcBorders>
            <w:shd w:val="clear" w:color="auto" w:fill="auto"/>
          </w:tcPr>
          <w:p w14:paraId="30D7888D"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79E4863" w14:textId="77777777" w:rsidR="006869BC" w:rsidRDefault="006869BC" w:rsidP="003B185D">
            <w:pPr>
              <w:pStyle w:val="Tableau"/>
            </w:pPr>
          </w:p>
        </w:tc>
      </w:tr>
      <w:tr w:rsidR="006869BC" w14:paraId="14D5FF59" w14:textId="77777777" w:rsidTr="003B185D">
        <w:tc>
          <w:tcPr>
            <w:tcW w:w="4320" w:type="dxa"/>
            <w:tcBorders>
              <w:left w:val="single" w:sz="1" w:space="0" w:color="000000"/>
              <w:bottom w:val="single" w:sz="1" w:space="0" w:color="000000"/>
            </w:tcBorders>
            <w:shd w:val="clear" w:color="auto" w:fill="auto"/>
          </w:tcPr>
          <w:p w14:paraId="6F57E35C"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9BA22CE" w14:textId="77777777" w:rsidR="006869BC" w:rsidRDefault="006869BC" w:rsidP="003B185D">
            <w:pPr>
              <w:pStyle w:val="Tableau"/>
            </w:pPr>
          </w:p>
        </w:tc>
      </w:tr>
      <w:tr w:rsidR="006869BC" w14:paraId="2AA0ECBE"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70B1A9E2" w14:textId="77777777" w:rsidR="006869BC" w:rsidRDefault="006869BC" w:rsidP="003B185D">
            <w:pPr>
              <w:pStyle w:val="Tableau"/>
              <w:spacing w:after="0"/>
            </w:pPr>
            <w:r>
              <w:t xml:space="preserve">* agissant pour mon compte                   </w:t>
            </w:r>
            <w:r>
              <w:br/>
              <w:t>* agissant pour le compte de la société (indiquer SA, SARL, ...)</w:t>
            </w:r>
          </w:p>
          <w:p w14:paraId="6ACF37EA" w14:textId="77777777" w:rsidR="006869BC" w:rsidRDefault="006869BC" w:rsidP="003B185D">
            <w:pPr>
              <w:pStyle w:val="Tableau"/>
              <w:spacing w:before="0" w:after="0"/>
            </w:pPr>
            <w:r w:rsidRPr="004A4CA1">
              <w:rPr>
                <w:i/>
              </w:rPr>
              <w:t>(</w:t>
            </w:r>
            <w:proofErr w:type="gramStart"/>
            <w:r w:rsidRPr="004A4CA1">
              <w:rPr>
                <w:i/>
              </w:rPr>
              <w:t>rayer</w:t>
            </w:r>
            <w:proofErr w:type="gramEnd"/>
            <w:r w:rsidRPr="004A4CA1">
              <w:rPr>
                <w:i/>
              </w:rPr>
              <w:t xml:space="preserve"> la mention inutile)</w:t>
            </w:r>
          </w:p>
        </w:tc>
      </w:tr>
      <w:tr w:rsidR="006869BC" w14:paraId="1A717D89" w14:textId="77777777" w:rsidTr="003B185D">
        <w:tc>
          <w:tcPr>
            <w:tcW w:w="4320" w:type="dxa"/>
            <w:tcBorders>
              <w:left w:val="single" w:sz="1" w:space="0" w:color="000000"/>
              <w:bottom w:val="single" w:sz="1" w:space="0" w:color="000000"/>
            </w:tcBorders>
            <w:shd w:val="clear" w:color="auto" w:fill="auto"/>
          </w:tcPr>
          <w:p w14:paraId="7AA6FBAD"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73122710" w14:textId="77777777" w:rsidR="006869BC" w:rsidRDefault="006869BC" w:rsidP="003B185D">
            <w:pPr>
              <w:pStyle w:val="Tableau"/>
            </w:pPr>
          </w:p>
        </w:tc>
      </w:tr>
      <w:tr w:rsidR="006869BC" w14:paraId="5EC125D9" w14:textId="77777777" w:rsidTr="003B185D">
        <w:tc>
          <w:tcPr>
            <w:tcW w:w="4320" w:type="dxa"/>
            <w:tcBorders>
              <w:left w:val="single" w:sz="1" w:space="0" w:color="000000"/>
              <w:bottom w:val="single" w:sz="1" w:space="0" w:color="000000"/>
            </w:tcBorders>
            <w:shd w:val="clear" w:color="auto" w:fill="auto"/>
          </w:tcPr>
          <w:p w14:paraId="0EE9B9D4"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378AB150" w14:textId="77777777" w:rsidR="006869BC" w:rsidRDefault="006869BC" w:rsidP="003B185D">
            <w:pPr>
              <w:pStyle w:val="Tableau"/>
            </w:pPr>
          </w:p>
        </w:tc>
      </w:tr>
      <w:tr w:rsidR="006869BC" w14:paraId="55248C62" w14:textId="77777777" w:rsidTr="003B185D">
        <w:tc>
          <w:tcPr>
            <w:tcW w:w="4320" w:type="dxa"/>
            <w:tcBorders>
              <w:left w:val="single" w:sz="1" w:space="0" w:color="000000"/>
              <w:bottom w:val="single" w:sz="1" w:space="0" w:color="000000"/>
            </w:tcBorders>
            <w:shd w:val="clear" w:color="auto" w:fill="auto"/>
          </w:tcPr>
          <w:p w14:paraId="32D5E33A"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27B0967" w14:textId="77777777" w:rsidR="006869BC" w:rsidRDefault="006869BC" w:rsidP="003B185D">
            <w:pPr>
              <w:pStyle w:val="Tableau"/>
            </w:pPr>
          </w:p>
        </w:tc>
      </w:tr>
      <w:tr w:rsidR="006869BC" w14:paraId="14F9BDD3" w14:textId="77777777" w:rsidTr="003B185D">
        <w:tc>
          <w:tcPr>
            <w:tcW w:w="4320" w:type="dxa"/>
            <w:tcBorders>
              <w:left w:val="single" w:sz="1" w:space="0" w:color="000000"/>
              <w:bottom w:val="single" w:sz="1" w:space="0" w:color="000000"/>
            </w:tcBorders>
            <w:shd w:val="clear" w:color="auto" w:fill="auto"/>
          </w:tcPr>
          <w:p w14:paraId="762A6EE1"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4ECA16D" w14:textId="77777777" w:rsidR="006869BC" w:rsidRDefault="006869BC" w:rsidP="003B185D">
            <w:pPr>
              <w:pStyle w:val="Tableau"/>
            </w:pPr>
          </w:p>
        </w:tc>
      </w:tr>
      <w:tr w:rsidR="006869BC" w14:paraId="2B3DC8D5" w14:textId="77777777" w:rsidTr="003B185D">
        <w:tc>
          <w:tcPr>
            <w:tcW w:w="4320" w:type="dxa"/>
            <w:tcBorders>
              <w:left w:val="single" w:sz="1" w:space="0" w:color="000000"/>
              <w:bottom w:val="single" w:sz="1" w:space="0" w:color="000000"/>
            </w:tcBorders>
            <w:shd w:val="clear" w:color="auto" w:fill="auto"/>
          </w:tcPr>
          <w:p w14:paraId="4BF3F85B"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698B9771" w14:textId="77777777" w:rsidR="006869BC" w:rsidRDefault="006869BC" w:rsidP="003B185D">
            <w:pPr>
              <w:pStyle w:val="Tableau"/>
            </w:pPr>
          </w:p>
        </w:tc>
      </w:tr>
      <w:tr w:rsidR="006869BC" w14:paraId="754E032A" w14:textId="77777777" w:rsidTr="003B185D">
        <w:tc>
          <w:tcPr>
            <w:tcW w:w="4320" w:type="dxa"/>
            <w:tcBorders>
              <w:left w:val="single" w:sz="1" w:space="0" w:color="000000"/>
              <w:bottom w:val="single" w:sz="1" w:space="0" w:color="000000"/>
            </w:tcBorders>
            <w:shd w:val="clear" w:color="auto" w:fill="auto"/>
          </w:tcPr>
          <w:p w14:paraId="7C4E53BD"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63EF7AFC" w14:textId="77777777" w:rsidR="006869BC" w:rsidRDefault="006869BC" w:rsidP="003B185D">
            <w:pPr>
              <w:pStyle w:val="Tableau"/>
            </w:pPr>
          </w:p>
        </w:tc>
      </w:tr>
      <w:tr w:rsidR="006869BC" w14:paraId="5D09B5CE" w14:textId="77777777" w:rsidTr="003B185D">
        <w:tc>
          <w:tcPr>
            <w:tcW w:w="4320" w:type="dxa"/>
            <w:tcBorders>
              <w:left w:val="single" w:sz="1" w:space="0" w:color="000000"/>
              <w:bottom w:val="single" w:sz="1" w:space="0" w:color="000000"/>
            </w:tcBorders>
            <w:shd w:val="clear" w:color="auto" w:fill="auto"/>
          </w:tcPr>
          <w:p w14:paraId="4CDC587F"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C3BCBE4" w14:textId="77777777" w:rsidR="006869BC" w:rsidRDefault="006869BC" w:rsidP="003B185D">
            <w:pPr>
              <w:pStyle w:val="Tableau"/>
            </w:pPr>
          </w:p>
        </w:tc>
      </w:tr>
      <w:tr w:rsidR="006869BC" w14:paraId="3006B06E" w14:textId="77777777" w:rsidTr="003B185D">
        <w:tc>
          <w:tcPr>
            <w:tcW w:w="4320" w:type="dxa"/>
            <w:tcBorders>
              <w:left w:val="single" w:sz="1" w:space="0" w:color="000000"/>
              <w:bottom w:val="single" w:sz="1" w:space="0" w:color="000000"/>
            </w:tcBorders>
            <w:shd w:val="clear" w:color="auto" w:fill="auto"/>
          </w:tcPr>
          <w:p w14:paraId="589080B8"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AA6E75D" w14:textId="77777777" w:rsidR="006869BC" w:rsidRDefault="006869BC" w:rsidP="003B185D">
            <w:pPr>
              <w:pStyle w:val="Tableau"/>
            </w:pPr>
          </w:p>
        </w:tc>
      </w:tr>
      <w:tr w:rsidR="006869BC" w14:paraId="2A9A375F" w14:textId="77777777" w:rsidTr="003B185D">
        <w:tc>
          <w:tcPr>
            <w:tcW w:w="4320" w:type="dxa"/>
            <w:tcBorders>
              <w:left w:val="single" w:sz="1" w:space="0" w:color="000000"/>
              <w:bottom w:val="single" w:sz="1" w:space="0" w:color="000000"/>
            </w:tcBorders>
            <w:shd w:val="clear" w:color="auto" w:fill="auto"/>
          </w:tcPr>
          <w:p w14:paraId="0BAB370B"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426B549F" w14:textId="77777777" w:rsidR="006869BC" w:rsidRDefault="006869BC" w:rsidP="003B185D">
            <w:pPr>
              <w:pStyle w:val="Tableau"/>
            </w:pPr>
          </w:p>
        </w:tc>
      </w:tr>
      <w:tr w:rsidR="006869BC" w14:paraId="39D2A35F" w14:textId="77777777" w:rsidTr="003B185D">
        <w:tc>
          <w:tcPr>
            <w:tcW w:w="4320" w:type="dxa"/>
            <w:tcBorders>
              <w:left w:val="single" w:sz="1" w:space="0" w:color="000000"/>
              <w:bottom w:val="single" w:sz="1" w:space="0" w:color="000000"/>
            </w:tcBorders>
            <w:shd w:val="clear" w:color="auto" w:fill="auto"/>
          </w:tcPr>
          <w:p w14:paraId="794B08A8"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4E980A5E" w14:textId="77777777" w:rsidR="006869BC" w:rsidRDefault="006869BC" w:rsidP="003B185D">
            <w:pPr>
              <w:pStyle w:val="Tableau"/>
            </w:pPr>
          </w:p>
        </w:tc>
      </w:tr>
    </w:tbl>
    <w:p w14:paraId="60D24A94" w14:textId="77777777" w:rsidR="009B1CD0" w:rsidRDefault="009B1CD0" w:rsidP="009B45B9">
      <w:pPr>
        <w:tabs>
          <w:tab w:val="left" w:pos="851"/>
        </w:tabs>
        <w:jc w:val="both"/>
        <w:rPr>
          <w:rFonts w:ascii="Arial" w:hAnsi="Arial" w:cs="Arial"/>
        </w:rPr>
      </w:pPr>
    </w:p>
    <w:p w14:paraId="7E83EC26" w14:textId="77777777" w:rsidR="009B1CD0" w:rsidRDefault="009B1CD0" w:rsidP="009B45B9">
      <w:pPr>
        <w:tabs>
          <w:tab w:val="left" w:pos="851"/>
        </w:tabs>
        <w:jc w:val="both"/>
        <w:rPr>
          <w:rFonts w:ascii="Arial" w:hAnsi="Arial" w:cs="Arial"/>
        </w:rPr>
      </w:pPr>
    </w:p>
    <w:p w14:paraId="26076C96" w14:textId="77777777" w:rsidR="009B1CD0" w:rsidRDefault="009B1CD0" w:rsidP="009B45B9">
      <w:pPr>
        <w:tabs>
          <w:tab w:val="left" w:pos="851"/>
        </w:tabs>
        <w:jc w:val="both"/>
        <w:rPr>
          <w:rFonts w:ascii="Arial" w:hAnsi="Arial" w:cs="Arial"/>
        </w:rPr>
      </w:pPr>
    </w:p>
    <w:p w14:paraId="05DD76D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258A8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3FFDC9" w14:textId="77777777" w:rsidR="009B1CD0" w:rsidRDefault="009B1CD0" w:rsidP="009B45B9">
      <w:pPr>
        <w:pStyle w:val="fcase1ertab"/>
        <w:tabs>
          <w:tab w:val="left" w:pos="851"/>
        </w:tabs>
        <w:ind w:left="0" w:firstLine="0"/>
        <w:rPr>
          <w:rFonts w:ascii="Arial" w:hAnsi="Arial" w:cs="Arial"/>
        </w:rPr>
      </w:pPr>
    </w:p>
    <w:p w14:paraId="1CF7F052" w14:textId="77777777" w:rsidR="009B1CD0" w:rsidRDefault="009B1CD0" w:rsidP="009B45B9">
      <w:pPr>
        <w:pStyle w:val="fcase1ertab"/>
        <w:tabs>
          <w:tab w:val="left" w:pos="851"/>
        </w:tabs>
        <w:ind w:left="0" w:firstLine="0"/>
        <w:rPr>
          <w:rFonts w:ascii="Arial" w:hAnsi="Arial" w:cs="Arial"/>
        </w:rPr>
      </w:pPr>
    </w:p>
    <w:p w14:paraId="6ECB4DA2" w14:textId="77777777" w:rsidR="004C5755" w:rsidRDefault="004C5755" w:rsidP="009B45B9">
      <w:pPr>
        <w:pStyle w:val="fcase1ertab"/>
        <w:tabs>
          <w:tab w:val="left" w:pos="851"/>
        </w:tabs>
        <w:ind w:left="0" w:firstLine="0"/>
        <w:rPr>
          <w:rFonts w:ascii="Arial" w:hAnsi="Arial" w:cs="Arial"/>
        </w:rPr>
      </w:pPr>
    </w:p>
    <w:p w14:paraId="086E2383" w14:textId="77777777" w:rsidR="004C5755" w:rsidRDefault="004C5755" w:rsidP="009B45B9">
      <w:pPr>
        <w:pStyle w:val="fcase1ertab"/>
        <w:tabs>
          <w:tab w:val="left" w:pos="851"/>
        </w:tabs>
        <w:ind w:left="0" w:firstLine="0"/>
        <w:rPr>
          <w:rFonts w:ascii="Arial" w:hAnsi="Arial" w:cs="Arial"/>
        </w:rPr>
      </w:pPr>
    </w:p>
    <w:p w14:paraId="0454FC2F" w14:textId="77777777" w:rsidR="004C5755" w:rsidRDefault="004C5755" w:rsidP="009B45B9">
      <w:pPr>
        <w:pStyle w:val="fcase1ertab"/>
        <w:tabs>
          <w:tab w:val="left" w:pos="851"/>
        </w:tabs>
        <w:ind w:left="0" w:firstLine="0"/>
        <w:rPr>
          <w:rFonts w:ascii="Arial" w:hAnsi="Arial" w:cs="Arial"/>
        </w:rPr>
      </w:pPr>
    </w:p>
    <w:p w14:paraId="4B5B5544" w14:textId="77777777" w:rsidR="006B5057" w:rsidRDefault="006B5057" w:rsidP="009B45B9">
      <w:pPr>
        <w:pStyle w:val="fcase1ertab"/>
        <w:tabs>
          <w:tab w:val="left" w:pos="851"/>
        </w:tabs>
        <w:ind w:left="0" w:firstLine="0"/>
        <w:rPr>
          <w:rFonts w:ascii="Arial" w:hAnsi="Arial" w:cs="Arial"/>
        </w:rPr>
      </w:pPr>
    </w:p>
    <w:p w14:paraId="09E2E268" w14:textId="77777777" w:rsidR="006B5057" w:rsidRDefault="006B5057" w:rsidP="009B45B9">
      <w:pPr>
        <w:pStyle w:val="fcase1ertab"/>
        <w:tabs>
          <w:tab w:val="left" w:pos="851"/>
        </w:tabs>
        <w:ind w:left="0" w:firstLine="0"/>
        <w:rPr>
          <w:rFonts w:ascii="Arial" w:hAnsi="Arial" w:cs="Arial"/>
        </w:rPr>
      </w:pPr>
    </w:p>
    <w:p w14:paraId="601454F2"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70BA55A"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12A9E">
        <w:fldChar w:fldCharType="separate"/>
      </w:r>
      <w:r w:rsidRPr="00EA1AF8">
        <w:fldChar w:fldCharType="end"/>
      </w:r>
      <w:r w:rsidR="009B1CD0" w:rsidRPr="00EA1AF8">
        <w:rPr>
          <w:rFonts w:ascii="Arial" w:hAnsi="Arial" w:cs="Arial"/>
        </w:rPr>
        <w:t xml:space="preserve"> </w:t>
      </w:r>
      <w:proofErr w:type="gramStart"/>
      <w:r w:rsidR="009B1CD0" w:rsidRPr="00EA1AF8">
        <w:rPr>
          <w:rFonts w:ascii="Arial" w:hAnsi="Arial" w:cs="Arial"/>
        </w:rPr>
        <w:t>aux</w:t>
      </w:r>
      <w:proofErr w:type="gramEnd"/>
      <w:r w:rsidR="009B1CD0" w:rsidRPr="00EA1AF8">
        <w:rPr>
          <w:rFonts w:ascii="Arial" w:hAnsi="Arial" w:cs="Arial"/>
        </w:rPr>
        <w:t xml:space="preserve"> prix indiqués dans </w:t>
      </w:r>
      <w:r w:rsidR="00B610BA" w:rsidRPr="00EA1AF8">
        <w:rPr>
          <w:rFonts w:ascii="Arial" w:hAnsi="Arial" w:cs="Arial"/>
        </w:rPr>
        <w:t>l’annexe financière</w:t>
      </w:r>
      <w:r w:rsidR="00C77059">
        <w:rPr>
          <w:rFonts w:ascii="Arial" w:hAnsi="Arial" w:cs="Arial"/>
        </w:rPr>
        <w:t>.</w:t>
      </w:r>
    </w:p>
    <w:p w14:paraId="64D33493" w14:textId="77777777" w:rsidR="002C2CA3" w:rsidRDefault="002C2CA3" w:rsidP="009B45B9">
      <w:pPr>
        <w:pStyle w:val="fcasegauche"/>
        <w:tabs>
          <w:tab w:val="left" w:pos="851"/>
        </w:tabs>
        <w:spacing w:after="0"/>
        <w:ind w:left="0" w:firstLine="0"/>
        <w:rPr>
          <w:rFonts w:ascii="Arial" w:hAnsi="Arial" w:cs="Arial"/>
        </w:rPr>
      </w:pPr>
    </w:p>
    <w:p w14:paraId="1594E52A"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0C28361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DB065F9" w14:textId="77777777" w:rsidR="00036500" w:rsidRDefault="00036500" w:rsidP="009B45B9">
      <w:pPr>
        <w:tabs>
          <w:tab w:val="left" w:pos="851"/>
          <w:tab w:val="left" w:pos="6237"/>
        </w:tabs>
        <w:rPr>
          <w:rFonts w:ascii="Arial" w:hAnsi="Arial" w:cs="Arial"/>
          <w:i/>
          <w:iCs/>
          <w:sz w:val="18"/>
          <w:szCs w:val="18"/>
        </w:rPr>
      </w:pPr>
    </w:p>
    <w:p w14:paraId="7344FC3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8BABA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452D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iCs/>
        </w:rPr>
        <w:t xml:space="preserve"> </w:t>
      </w:r>
      <w:r>
        <w:rPr>
          <w:rFonts w:ascii="Arial" w:hAnsi="Arial" w:cs="Arial"/>
        </w:rPr>
        <w:t>solidaire</w:t>
      </w:r>
    </w:p>
    <w:p w14:paraId="35EA20C0"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1F74907"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EBA6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B9853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63913A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3EB1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4EFA7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A59636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4C81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0F1A1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944E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385AD6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EB413D3" w14:textId="77777777" w:rsidTr="006869BC">
        <w:trPr>
          <w:trHeight w:val="584"/>
        </w:trPr>
        <w:tc>
          <w:tcPr>
            <w:tcW w:w="4503" w:type="dxa"/>
            <w:tcBorders>
              <w:top w:val="single" w:sz="4" w:space="0" w:color="000000"/>
              <w:left w:val="single" w:sz="4" w:space="0" w:color="000000"/>
            </w:tcBorders>
            <w:shd w:val="clear" w:color="auto" w:fill="CCFFFF"/>
          </w:tcPr>
          <w:p w14:paraId="6247B90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92A5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8D78272" w14:textId="77777777" w:rsidR="009B1CD0" w:rsidRDefault="009B1CD0" w:rsidP="006F3DF9">
            <w:pPr>
              <w:tabs>
                <w:tab w:val="left" w:pos="851"/>
              </w:tabs>
              <w:snapToGrid w:val="0"/>
              <w:jc w:val="both"/>
              <w:rPr>
                <w:rFonts w:ascii="Arial" w:hAnsi="Arial" w:cs="Arial"/>
              </w:rPr>
            </w:pPr>
          </w:p>
        </w:tc>
      </w:tr>
      <w:tr w:rsidR="009B1CD0" w14:paraId="46F28862" w14:textId="77777777" w:rsidTr="006869BC">
        <w:trPr>
          <w:trHeight w:val="560"/>
        </w:trPr>
        <w:tc>
          <w:tcPr>
            <w:tcW w:w="4503" w:type="dxa"/>
            <w:tcBorders>
              <w:left w:val="single" w:sz="4" w:space="0" w:color="000000"/>
            </w:tcBorders>
            <w:shd w:val="clear" w:color="auto" w:fill="auto"/>
          </w:tcPr>
          <w:p w14:paraId="1D69594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D92A12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3E37E1" w14:textId="77777777" w:rsidR="009B1CD0" w:rsidRDefault="009B1CD0" w:rsidP="006F3DF9">
            <w:pPr>
              <w:tabs>
                <w:tab w:val="left" w:pos="851"/>
              </w:tabs>
              <w:snapToGrid w:val="0"/>
              <w:jc w:val="both"/>
              <w:rPr>
                <w:rFonts w:ascii="Arial" w:hAnsi="Arial" w:cs="Arial"/>
              </w:rPr>
            </w:pPr>
          </w:p>
        </w:tc>
      </w:tr>
      <w:tr w:rsidR="009B1CD0" w14:paraId="6C3982DC" w14:textId="77777777" w:rsidTr="006869BC">
        <w:trPr>
          <w:trHeight w:val="583"/>
        </w:trPr>
        <w:tc>
          <w:tcPr>
            <w:tcW w:w="4503" w:type="dxa"/>
            <w:tcBorders>
              <w:left w:val="single" w:sz="4" w:space="0" w:color="000000"/>
              <w:bottom w:val="single" w:sz="4" w:space="0" w:color="000000"/>
            </w:tcBorders>
            <w:shd w:val="clear" w:color="auto" w:fill="CCFFFF"/>
          </w:tcPr>
          <w:p w14:paraId="6166E2A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313073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C080F23" w14:textId="77777777" w:rsidR="009B1CD0" w:rsidRDefault="009B1CD0" w:rsidP="006F3DF9">
            <w:pPr>
              <w:tabs>
                <w:tab w:val="left" w:pos="851"/>
              </w:tabs>
              <w:snapToGrid w:val="0"/>
              <w:jc w:val="both"/>
              <w:rPr>
                <w:rFonts w:ascii="Arial" w:hAnsi="Arial" w:cs="Arial"/>
              </w:rPr>
            </w:pPr>
          </w:p>
        </w:tc>
      </w:tr>
    </w:tbl>
    <w:p w14:paraId="755E2742" w14:textId="77777777" w:rsidR="009B1CD0" w:rsidRDefault="009B1CD0" w:rsidP="006C4338">
      <w:pPr>
        <w:tabs>
          <w:tab w:val="left" w:pos="851"/>
          <w:tab w:val="left" w:pos="6237"/>
        </w:tabs>
      </w:pPr>
    </w:p>
    <w:p w14:paraId="3814FA33" w14:textId="77777777" w:rsidR="009B1CD0" w:rsidRDefault="009B1CD0" w:rsidP="006C4338">
      <w:pPr>
        <w:pStyle w:val="fcasegauche"/>
        <w:tabs>
          <w:tab w:val="left" w:pos="851"/>
        </w:tabs>
        <w:spacing w:after="0"/>
        <w:ind w:left="0" w:firstLine="0"/>
        <w:rPr>
          <w:rFonts w:ascii="Arial" w:hAnsi="Arial" w:cs="Arial"/>
          <w:bCs/>
          <w:iCs/>
        </w:rPr>
      </w:pPr>
    </w:p>
    <w:p w14:paraId="17CF4DA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E37C7B"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02B289D"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6D0FB78"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2C1F622"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60C7429"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3C2B5EC4"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4C1BBC"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64D0DFEC"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2CEC8A69"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DF4C9C"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F8ADA7C" w14:textId="77777777" w:rsidR="006869BC" w:rsidRPr="001B29E4" w:rsidRDefault="006869BC" w:rsidP="003B185D">
            <w:pPr>
              <w:tabs>
                <w:tab w:val="left" w:pos="851"/>
              </w:tabs>
              <w:snapToGrid w:val="0"/>
              <w:jc w:val="both"/>
              <w:rPr>
                <w:rFonts w:ascii="Arial" w:hAnsi="Arial" w:cs="Arial"/>
              </w:rPr>
            </w:pPr>
          </w:p>
        </w:tc>
      </w:tr>
      <w:tr w:rsidR="006869BC" w:rsidRPr="001B29E4" w14:paraId="7628BB33"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09869CF0"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0C3F5EE9" w14:textId="77777777" w:rsidR="006869BC" w:rsidRPr="001B29E4" w:rsidRDefault="006869BC" w:rsidP="003B185D">
            <w:pPr>
              <w:tabs>
                <w:tab w:val="left" w:pos="851"/>
              </w:tabs>
              <w:snapToGrid w:val="0"/>
              <w:jc w:val="both"/>
              <w:rPr>
                <w:rFonts w:ascii="Arial" w:hAnsi="Arial" w:cs="Arial"/>
              </w:rPr>
            </w:pPr>
          </w:p>
        </w:tc>
      </w:tr>
    </w:tbl>
    <w:p w14:paraId="13A29A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0733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F47DFF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36731FC" w14:textId="77777777" w:rsidR="009B1CD0" w:rsidRDefault="009B1CD0" w:rsidP="00934503">
      <w:pPr>
        <w:tabs>
          <w:tab w:val="left" w:pos="426"/>
          <w:tab w:val="left" w:pos="851"/>
        </w:tabs>
        <w:rPr>
          <w:rFonts w:ascii="Arial" w:hAnsi="Arial" w:cs="Arial"/>
          <w:b/>
        </w:rPr>
      </w:pPr>
    </w:p>
    <w:p w14:paraId="38F5800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E12A9E">
        <w:rPr>
          <w:rFonts w:ascii="Arial" w:hAnsi="Arial" w:cs="Arial"/>
        </w:rPr>
      </w:r>
      <w:r w:rsidR="00E12A9E">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E12A9E">
        <w:rPr>
          <w:rFonts w:ascii="Arial" w:hAnsi="Arial" w:cs="Arial"/>
        </w:rPr>
      </w:r>
      <w:r w:rsidR="00E12A9E">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3D3DE44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A6AB602" w14:textId="77777777" w:rsidR="009B1CD0" w:rsidRDefault="009B1CD0" w:rsidP="009B45B9">
      <w:pPr>
        <w:tabs>
          <w:tab w:val="left" w:pos="426"/>
          <w:tab w:val="left" w:pos="851"/>
        </w:tabs>
        <w:jc w:val="both"/>
        <w:rPr>
          <w:rFonts w:ascii="Arial" w:hAnsi="Arial" w:cs="Arial"/>
          <w:b/>
        </w:rPr>
      </w:pPr>
    </w:p>
    <w:p w14:paraId="3AD53222" w14:textId="77777777" w:rsidR="009B1CD0" w:rsidRDefault="009B1CD0" w:rsidP="009B45B9">
      <w:pPr>
        <w:tabs>
          <w:tab w:val="left" w:pos="426"/>
          <w:tab w:val="left" w:pos="851"/>
        </w:tabs>
        <w:jc w:val="both"/>
        <w:rPr>
          <w:rFonts w:ascii="Arial" w:hAnsi="Arial" w:cs="Arial"/>
          <w:b/>
        </w:rPr>
      </w:pPr>
    </w:p>
    <w:p w14:paraId="1FF1202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6BAE9F" w14:textId="77777777" w:rsidR="009B1CD0" w:rsidRDefault="009B1CD0" w:rsidP="009B45B9">
      <w:pPr>
        <w:tabs>
          <w:tab w:val="left" w:pos="576"/>
          <w:tab w:val="left" w:pos="851"/>
        </w:tabs>
        <w:jc w:val="both"/>
        <w:rPr>
          <w:rFonts w:ascii="Arial" w:hAnsi="Arial" w:cs="Arial"/>
        </w:rPr>
      </w:pPr>
    </w:p>
    <w:p w14:paraId="3E16C88D"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 xml:space="preserve">La durée d’exécution de l’accord-cadre court, à compter de la date de notification, pour une période de </w:t>
      </w:r>
      <w:r w:rsidRPr="00DE2963">
        <w:rPr>
          <w:rFonts w:ascii="Arial" w:hAnsi="Arial" w:cs="Arial"/>
          <w:b/>
          <w:bCs/>
          <w:color w:val="000000"/>
        </w:rPr>
        <w:t>douze (12) mois</w:t>
      </w:r>
      <w:r w:rsidRPr="00917515">
        <w:rPr>
          <w:rFonts w:ascii="Arial" w:hAnsi="Arial" w:cs="Arial"/>
          <w:color w:val="000000"/>
        </w:rPr>
        <w:t>.</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0B18AB4F" w14:textId="77777777" w:rsidR="008B5FC6" w:rsidRPr="00917515" w:rsidRDefault="008B5FC6" w:rsidP="008B5FC6">
      <w:pPr>
        <w:tabs>
          <w:tab w:val="left" w:pos="1134"/>
          <w:tab w:val="left" w:pos="2835"/>
        </w:tabs>
        <w:jc w:val="both"/>
        <w:rPr>
          <w:rFonts w:ascii="Arial" w:hAnsi="Arial" w:cs="Arial"/>
          <w:color w:val="000000"/>
        </w:rPr>
      </w:pPr>
    </w:p>
    <w:p w14:paraId="4C70ABB9"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1978B0A0" w14:textId="77777777" w:rsidR="008655E4" w:rsidRDefault="008655E4" w:rsidP="00782F5B">
      <w:pPr>
        <w:tabs>
          <w:tab w:val="left" w:pos="576"/>
          <w:tab w:val="left" w:pos="851"/>
        </w:tabs>
        <w:jc w:val="both"/>
        <w:rPr>
          <w:rFonts w:ascii="Arial" w:hAnsi="Arial" w:cs="Arial"/>
        </w:rPr>
      </w:pPr>
    </w:p>
    <w:p w14:paraId="461CAA7D" w14:textId="77777777" w:rsidR="008655E4" w:rsidRPr="00782F5B" w:rsidRDefault="008655E4" w:rsidP="00782F5B">
      <w:pPr>
        <w:tabs>
          <w:tab w:val="left" w:pos="576"/>
          <w:tab w:val="left" w:pos="851"/>
        </w:tabs>
        <w:jc w:val="both"/>
        <w:rPr>
          <w:rFonts w:ascii="Arial" w:hAnsi="Arial" w:cs="Arial"/>
        </w:rPr>
      </w:pPr>
    </w:p>
    <w:p w14:paraId="54C5585F"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510827B" w14:textId="77777777" w:rsidTr="006869BC">
        <w:tc>
          <w:tcPr>
            <w:tcW w:w="10419" w:type="dxa"/>
            <w:shd w:val="clear" w:color="auto" w:fill="66CCFF"/>
          </w:tcPr>
          <w:p w14:paraId="31DC21FC"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56AA2E4" w14:textId="77777777" w:rsidR="009B1CD0" w:rsidRDefault="009B1CD0" w:rsidP="006C4338">
      <w:pPr>
        <w:tabs>
          <w:tab w:val="left" w:pos="851"/>
        </w:tabs>
        <w:jc w:val="both"/>
      </w:pPr>
    </w:p>
    <w:p w14:paraId="26F7E87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9EA6DB" w14:textId="77777777" w:rsidR="005824AE" w:rsidRDefault="005824AE" w:rsidP="006C4338">
      <w:pPr>
        <w:tabs>
          <w:tab w:val="left" w:pos="851"/>
        </w:tabs>
        <w:jc w:val="both"/>
      </w:pPr>
    </w:p>
    <w:p w14:paraId="5473CF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F8378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0634DE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761AA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E8EA3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6DCAE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87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538AD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AFE73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4501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5AE015" w14:textId="77777777" w:rsidR="00332B12" w:rsidRDefault="00332B12" w:rsidP="00B054DA">
            <w:pPr>
              <w:tabs>
                <w:tab w:val="left" w:pos="851"/>
              </w:tabs>
              <w:snapToGrid w:val="0"/>
              <w:jc w:val="both"/>
              <w:rPr>
                <w:rFonts w:ascii="Arial" w:hAnsi="Arial" w:cs="Arial"/>
                <w:b/>
                <w:bCs/>
              </w:rPr>
            </w:pPr>
          </w:p>
        </w:tc>
      </w:tr>
    </w:tbl>
    <w:p w14:paraId="5602A5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95588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2721222" w14:textId="77777777" w:rsidR="00332B12" w:rsidRDefault="00332B12" w:rsidP="006C4338">
      <w:pPr>
        <w:tabs>
          <w:tab w:val="left" w:pos="851"/>
        </w:tabs>
        <w:jc w:val="both"/>
      </w:pPr>
    </w:p>
    <w:p w14:paraId="6D2E42B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2C278A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9C1137" w14:textId="77777777" w:rsidR="009B1CD0" w:rsidRDefault="009B1CD0" w:rsidP="005846FB">
      <w:pPr>
        <w:tabs>
          <w:tab w:val="left" w:pos="851"/>
        </w:tabs>
        <w:rPr>
          <w:rFonts w:ascii="Arial" w:hAnsi="Arial" w:cs="Arial"/>
        </w:rPr>
      </w:pPr>
    </w:p>
    <w:p w14:paraId="134D1D56" w14:textId="77777777" w:rsidR="00036500" w:rsidRDefault="00036500" w:rsidP="005846FB">
      <w:pPr>
        <w:tabs>
          <w:tab w:val="left" w:pos="851"/>
        </w:tabs>
        <w:rPr>
          <w:rFonts w:ascii="Arial" w:hAnsi="Arial" w:cs="Arial"/>
        </w:rPr>
      </w:pPr>
    </w:p>
    <w:p w14:paraId="106B221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908A36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B7088D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iCs/>
        </w:rPr>
        <w:t xml:space="preserve"> </w:t>
      </w:r>
      <w:r>
        <w:rPr>
          <w:rFonts w:ascii="Arial" w:hAnsi="Arial" w:cs="Arial"/>
        </w:rPr>
        <w:t>solidaire</w:t>
      </w:r>
    </w:p>
    <w:p w14:paraId="073EA0C3" w14:textId="77777777" w:rsidR="009B1CD0" w:rsidRDefault="009B1CD0" w:rsidP="0083205E">
      <w:pPr>
        <w:tabs>
          <w:tab w:val="left" w:pos="851"/>
        </w:tabs>
        <w:rPr>
          <w:rFonts w:ascii="Arial" w:hAnsi="Arial" w:cs="Arial"/>
        </w:rPr>
      </w:pPr>
    </w:p>
    <w:p w14:paraId="08AA0799" w14:textId="77777777" w:rsidR="001C733C" w:rsidRDefault="001C733C" w:rsidP="00CD46CC">
      <w:pPr>
        <w:tabs>
          <w:tab w:val="left" w:pos="851"/>
        </w:tabs>
        <w:rPr>
          <w:rFonts w:ascii="Arial" w:hAnsi="Arial" w:cs="Arial"/>
        </w:rPr>
      </w:pPr>
    </w:p>
    <w:p w14:paraId="7DF2393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08AF6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1A04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2DB35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4534D2"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082292" w14:textId="77777777" w:rsidR="002904AF" w:rsidRDefault="002904AF" w:rsidP="001C733C">
      <w:pPr>
        <w:tabs>
          <w:tab w:val="left" w:pos="851"/>
        </w:tabs>
        <w:rPr>
          <w:rFonts w:ascii="Arial" w:hAnsi="Arial" w:cs="Arial"/>
        </w:rPr>
      </w:pPr>
    </w:p>
    <w:p w14:paraId="1C23236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B12745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E054D52" w14:textId="77777777" w:rsidR="002904AF" w:rsidRDefault="002904AF" w:rsidP="002904AF">
      <w:pPr>
        <w:tabs>
          <w:tab w:val="left" w:pos="851"/>
        </w:tabs>
        <w:rPr>
          <w:rFonts w:ascii="Arial" w:hAnsi="Arial" w:cs="Arial"/>
          <w:iCs/>
        </w:rPr>
      </w:pPr>
    </w:p>
    <w:p w14:paraId="0C74335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0E216F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C983927" w14:textId="77777777" w:rsidR="002904AF" w:rsidRDefault="002904AF" w:rsidP="002904AF">
      <w:pPr>
        <w:tabs>
          <w:tab w:val="left" w:pos="851"/>
        </w:tabs>
        <w:ind w:left="1134" w:hanging="850"/>
        <w:rPr>
          <w:rFonts w:ascii="Arial" w:hAnsi="Arial" w:cs="Arial"/>
          <w:i/>
          <w:sz w:val="18"/>
          <w:szCs w:val="18"/>
        </w:rPr>
      </w:pPr>
    </w:p>
    <w:p w14:paraId="56D5802F" w14:textId="77777777" w:rsidR="001C733C" w:rsidRDefault="001C733C" w:rsidP="001C733C">
      <w:pPr>
        <w:tabs>
          <w:tab w:val="left" w:pos="851"/>
        </w:tabs>
        <w:rPr>
          <w:rFonts w:ascii="Arial" w:hAnsi="Arial" w:cs="Arial"/>
          <w:i/>
          <w:sz w:val="18"/>
          <w:szCs w:val="18"/>
        </w:rPr>
      </w:pPr>
    </w:p>
    <w:p w14:paraId="57A35DF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157E2B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A112C6" w14:textId="77777777" w:rsidR="00036500" w:rsidRDefault="00036500" w:rsidP="005846FB">
      <w:pPr>
        <w:tabs>
          <w:tab w:val="left" w:pos="851"/>
        </w:tabs>
        <w:rPr>
          <w:rFonts w:ascii="Arial" w:hAnsi="Arial" w:cs="Arial"/>
        </w:rPr>
      </w:pPr>
    </w:p>
    <w:p w14:paraId="2559E15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4259A6D" w14:textId="77777777" w:rsidR="00AE7831" w:rsidRDefault="00AE7831" w:rsidP="009B45B9">
      <w:pPr>
        <w:tabs>
          <w:tab w:val="left" w:pos="851"/>
        </w:tabs>
        <w:ind w:left="1701" w:hanging="850"/>
        <w:jc w:val="both"/>
      </w:pPr>
    </w:p>
    <w:p w14:paraId="31A1EB5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2A9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BCE34BC" w14:textId="77777777" w:rsidR="00036500" w:rsidRDefault="00036500" w:rsidP="006C4338">
      <w:pPr>
        <w:tabs>
          <w:tab w:val="left" w:pos="851"/>
        </w:tabs>
        <w:rPr>
          <w:rFonts w:ascii="Arial" w:hAnsi="Arial" w:cs="Arial"/>
          <w:iCs/>
        </w:rPr>
      </w:pPr>
    </w:p>
    <w:p w14:paraId="20C9D8C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12A9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8D306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42B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6AD507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ABA775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E803C8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9F330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820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9B97CE" w14:textId="77777777" w:rsidTr="00B054DA">
        <w:trPr>
          <w:trHeight w:val="1021"/>
        </w:trPr>
        <w:tc>
          <w:tcPr>
            <w:tcW w:w="4644" w:type="dxa"/>
            <w:tcBorders>
              <w:top w:val="single" w:sz="4" w:space="0" w:color="000000"/>
              <w:left w:val="single" w:sz="4" w:space="0" w:color="000000"/>
            </w:tcBorders>
            <w:shd w:val="clear" w:color="auto" w:fill="CCFFFF"/>
          </w:tcPr>
          <w:p w14:paraId="41F58E5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1C1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48F995" w14:textId="77777777" w:rsidR="00332B12" w:rsidRDefault="00332B12" w:rsidP="00B054DA">
            <w:pPr>
              <w:tabs>
                <w:tab w:val="left" w:pos="851"/>
              </w:tabs>
              <w:snapToGrid w:val="0"/>
              <w:jc w:val="both"/>
              <w:rPr>
                <w:rFonts w:ascii="Arial" w:hAnsi="Arial" w:cs="Arial"/>
                <w:b/>
                <w:bCs/>
              </w:rPr>
            </w:pPr>
          </w:p>
        </w:tc>
      </w:tr>
      <w:tr w:rsidR="00332B12" w14:paraId="3858C930" w14:textId="77777777" w:rsidTr="00B054DA">
        <w:trPr>
          <w:trHeight w:val="1021"/>
        </w:trPr>
        <w:tc>
          <w:tcPr>
            <w:tcW w:w="4644" w:type="dxa"/>
            <w:tcBorders>
              <w:left w:val="single" w:sz="4" w:space="0" w:color="000000"/>
            </w:tcBorders>
            <w:shd w:val="clear" w:color="auto" w:fill="auto"/>
          </w:tcPr>
          <w:p w14:paraId="2B1B89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A64F7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E867C3B" w14:textId="77777777" w:rsidR="00332B12" w:rsidRDefault="00332B12" w:rsidP="00B054DA">
            <w:pPr>
              <w:tabs>
                <w:tab w:val="left" w:pos="851"/>
              </w:tabs>
              <w:snapToGrid w:val="0"/>
              <w:jc w:val="both"/>
              <w:rPr>
                <w:rFonts w:ascii="Arial" w:hAnsi="Arial" w:cs="Arial"/>
                <w:b/>
                <w:bCs/>
              </w:rPr>
            </w:pPr>
          </w:p>
        </w:tc>
      </w:tr>
      <w:tr w:rsidR="00332B12" w14:paraId="552C62EC" w14:textId="77777777" w:rsidTr="00B054DA">
        <w:trPr>
          <w:trHeight w:val="1021"/>
        </w:trPr>
        <w:tc>
          <w:tcPr>
            <w:tcW w:w="4644" w:type="dxa"/>
            <w:tcBorders>
              <w:left w:val="single" w:sz="4" w:space="0" w:color="000000"/>
            </w:tcBorders>
            <w:shd w:val="clear" w:color="auto" w:fill="CCFFFF"/>
          </w:tcPr>
          <w:p w14:paraId="412B03B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395B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56C41FC" w14:textId="77777777" w:rsidR="00332B12" w:rsidRDefault="00332B12" w:rsidP="00B054DA">
            <w:pPr>
              <w:tabs>
                <w:tab w:val="left" w:pos="851"/>
              </w:tabs>
              <w:snapToGrid w:val="0"/>
              <w:jc w:val="both"/>
              <w:rPr>
                <w:rFonts w:ascii="Arial" w:hAnsi="Arial" w:cs="Arial"/>
                <w:b/>
                <w:bCs/>
              </w:rPr>
            </w:pPr>
          </w:p>
        </w:tc>
      </w:tr>
      <w:tr w:rsidR="00332B12" w14:paraId="3CB4F126" w14:textId="77777777" w:rsidTr="00B054DA">
        <w:trPr>
          <w:trHeight w:val="1021"/>
        </w:trPr>
        <w:tc>
          <w:tcPr>
            <w:tcW w:w="4644" w:type="dxa"/>
            <w:tcBorders>
              <w:left w:val="single" w:sz="4" w:space="0" w:color="000000"/>
            </w:tcBorders>
            <w:shd w:val="clear" w:color="auto" w:fill="auto"/>
          </w:tcPr>
          <w:p w14:paraId="22DBD3A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65442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86353B" w14:textId="77777777" w:rsidR="00332B12" w:rsidRDefault="00332B12" w:rsidP="00B054DA">
            <w:pPr>
              <w:tabs>
                <w:tab w:val="left" w:pos="851"/>
              </w:tabs>
              <w:snapToGrid w:val="0"/>
              <w:jc w:val="both"/>
              <w:rPr>
                <w:rFonts w:ascii="Arial" w:hAnsi="Arial" w:cs="Arial"/>
                <w:b/>
                <w:bCs/>
              </w:rPr>
            </w:pPr>
          </w:p>
        </w:tc>
      </w:tr>
      <w:tr w:rsidR="00332B12" w14:paraId="15DBA550" w14:textId="77777777" w:rsidTr="00B054DA">
        <w:trPr>
          <w:trHeight w:val="1021"/>
        </w:trPr>
        <w:tc>
          <w:tcPr>
            <w:tcW w:w="4644" w:type="dxa"/>
            <w:tcBorders>
              <w:left w:val="single" w:sz="4" w:space="0" w:color="000000"/>
              <w:bottom w:val="single" w:sz="4" w:space="0" w:color="000000"/>
            </w:tcBorders>
            <w:shd w:val="clear" w:color="auto" w:fill="CCFFFF"/>
          </w:tcPr>
          <w:p w14:paraId="04941B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0DE3F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935F3ED" w14:textId="77777777" w:rsidR="00332B12" w:rsidRDefault="00332B12" w:rsidP="00B054DA">
            <w:pPr>
              <w:tabs>
                <w:tab w:val="left" w:pos="851"/>
              </w:tabs>
              <w:snapToGrid w:val="0"/>
              <w:jc w:val="both"/>
              <w:rPr>
                <w:rFonts w:ascii="Arial" w:hAnsi="Arial" w:cs="Arial"/>
                <w:b/>
                <w:bCs/>
              </w:rPr>
            </w:pPr>
          </w:p>
        </w:tc>
      </w:tr>
    </w:tbl>
    <w:p w14:paraId="2661BC3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7E4EC5" w14:textId="77777777" w:rsidR="009B1CD0" w:rsidRDefault="009B1CD0" w:rsidP="006C4338">
      <w:pPr>
        <w:tabs>
          <w:tab w:val="left" w:pos="851"/>
        </w:tabs>
        <w:rPr>
          <w:rFonts w:ascii="Arial" w:hAnsi="Arial" w:cs="Arial"/>
        </w:rPr>
      </w:pPr>
    </w:p>
    <w:p w14:paraId="1EA0854E"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F335B9" w14:textId="77777777">
        <w:tc>
          <w:tcPr>
            <w:tcW w:w="10277" w:type="dxa"/>
            <w:shd w:val="clear" w:color="auto" w:fill="66CCFF"/>
          </w:tcPr>
          <w:p w14:paraId="0F26BB7C" w14:textId="77777777" w:rsidR="009B1CD0" w:rsidRPr="003519F0" w:rsidRDefault="008B2A38" w:rsidP="006B5057">
            <w:pPr>
              <w:rPr>
                <w:rFonts w:ascii="Arial" w:hAnsi="Arial" w:cs="Arial"/>
                <w:b/>
              </w:rPr>
            </w:pPr>
            <w:r>
              <w:rPr>
                <w:rFonts w:ascii="Arial" w:hAnsi="Arial" w:cs="Arial"/>
              </w:rPr>
              <w:lastRenderedPageBreak/>
              <w:br w:type="page"/>
            </w:r>
            <w:r w:rsidR="009B1CD0" w:rsidRPr="003519F0">
              <w:rPr>
                <w:rFonts w:ascii="Arial" w:hAnsi="Arial" w:cs="Arial"/>
                <w:b/>
                <w:sz w:val="22"/>
                <w:szCs w:val="22"/>
              </w:rPr>
              <w:t xml:space="preserve">D - Identification </w:t>
            </w:r>
            <w:r w:rsidR="001C40C0" w:rsidRPr="003519F0">
              <w:rPr>
                <w:rFonts w:ascii="Arial" w:hAnsi="Arial" w:cs="Arial"/>
                <w:b/>
                <w:sz w:val="22"/>
                <w:szCs w:val="22"/>
              </w:rPr>
              <w:t>et signature de l’acheteur</w:t>
            </w:r>
            <w:r w:rsidR="009B1CD0" w:rsidRPr="003519F0">
              <w:rPr>
                <w:rFonts w:ascii="Arial" w:hAnsi="Arial" w:cs="Arial"/>
                <w:b/>
                <w:sz w:val="22"/>
                <w:szCs w:val="22"/>
              </w:rPr>
              <w:t>.</w:t>
            </w:r>
          </w:p>
        </w:tc>
      </w:tr>
    </w:tbl>
    <w:p w14:paraId="1C60E475" w14:textId="77777777" w:rsidR="009B1CD0" w:rsidRPr="000C29E8" w:rsidRDefault="009B1CD0" w:rsidP="006C4338">
      <w:pPr>
        <w:tabs>
          <w:tab w:val="left" w:pos="851"/>
        </w:tabs>
      </w:pPr>
    </w:p>
    <w:p w14:paraId="4C2925B5" w14:textId="77777777" w:rsidR="009B1CD0" w:rsidRPr="000C29E8" w:rsidRDefault="000C29E8" w:rsidP="006F3DF9">
      <w:pPr>
        <w:pStyle w:val="Titre1"/>
        <w:tabs>
          <w:tab w:val="left" w:pos="567"/>
          <w:tab w:val="left" w:pos="851"/>
        </w:tabs>
        <w:ind w:left="0"/>
        <w:jc w:val="both"/>
        <w:rPr>
          <w:rFonts w:ascii="Arial" w:hAnsi="Arial" w:cs="Arial"/>
          <w:b w:val="0"/>
          <w:i/>
          <w:iCs/>
          <w:sz w:val="18"/>
          <w:szCs w:val="18"/>
        </w:rPr>
      </w:pPr>
      <w:r w:rsidRPr="000C29E8">
        <w:rPr>
          <w:rFonts w:ascii="Wingdings" w:eastAsia="Wingdings" w:hAnsi="Wingdings" w:cs="Wingdings"/>
          <w:b w:val="0"/>
          <w:color w:val="66CCFF"/>
          <w:spacing w:val="-10"/>
        </w:rPr>
        <w:t></w:t>
      </w:r>
      <w:r w:rsidRPr="000C29E8">
        <w:rPr>
          <w:rFonts w:ascii="Arial" w:eastAsia="Arial" w:hAnsi="Arial" w:cs="Arial"/>
          <w:b w:val="0"/>
          <w:spacing w:val="-10"/>
        </w:rPr>
        <w:t xml:space="preserve"> Désignation</w:t>
      </w:r>
      <w:r w:rsidR="009B1CD0" w:rsidRPr="000C29E8">
        <w:rPr>
          <w:rFonts w:ascii="Arial" w:hAnsi="Arial" w:cs="Arial"/>
          <w:b w:val="0"/>
          <w:iCs/>
        </w:rPr>
        <w:t xml:space="preserve"> </w:t>
      </w:r>
      <w:r w:rsidR="001C40C0" w:rsidRPr="000C29E8">
        <w:rPr>
          <w:rFonts w:ascii="Arial" w:hAnsi="Arial" w:cs="Arial"/>
          <w:b w:val="0"/>
          <w:iCs/>
        </w:rPr>
        <w:t>de l’acheteur</w:t>
      </w:r>
    </w:p>
    <w:p w14:paraId="61987C59" w14:textId="77777777" w:rsidR="00D3101F" w:rsidRDefault="00D3101F" w:rsidP="00D3101F">
      <w:pPr>
        <w:numPr>
          <w:ilvl w:val="0"/>
          <w:numId w:val="1"/>
        </w:numPr>
        <w:rPr>
          <w:rFonts w:ascii="Arial" w:hAnsi="Arial" w:cs="Arial"/>
          <w:b/>
        </w:rPr>
      </w:pPr>
    </w:p>
    <w:p w14:paraId="31E75C3E"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13CA7E4F"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5A5C50A0" w14:textId="77777777" w:rsidR="009B1CD0" w:rsidRDefault="009B1CD0" w:rsidP="005846FB">
      <w:pPr>
        <w:pStyle w:val="En-tte"/>
        <w:tabs>
          <w:tab w:val="clear" w:pos="4536"/>
          <w:tab w:val="clear" w:pos="9072"/>
          <w:tab w:val="left" w:pos="851"/>
        </w:tabs>
        <w:jc w:val="both"/>
        <w:rPr>
          <w:rFonts w:ascii="Arial" w:hAnsi="Arial" w:cs="Arial"/>
        </w:rPr>
      </w:pPr>
    </w:p>
    <w:p w14:paraId="228DDF3F" w14:textId="77777777" w:rsidR="009B1CD0" w:rsidRDefault="000C29E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C29E8">
        <w:rPr>
          <w:rFonts w:ascii="Arial" w:eastAsia="Arial" w:hAnsi="Arial" w:cs="Arial"/>
          <w:bCs/>
          <w:spacing w:val="-10"/>
        </w:rPr>
        <w:t>Nom</w:t>
      </w:r>
      <w:r w:rsidR="009B1CD0" w:rsidRPr="000C29E8">
        <w:rPr>
          <w:rFonts w:ascii="Arial" w:hAnsi="Arial" w:cs="Arial"/>
          <w:bCs/>
        </w:rPr>
        <w:t xml:space="preserve">, prénom, qualité du signataire du marché </w:t>
      </w:r>
      <w:r w:rsidR="003A7270" w:rsidRPr="000C29E8">
        <w:rPr>
          <w:rFonts w:ascii="Arial" w:hAnsi="Arial" w:cs="Arial"/>
          <w:bCs/>
        </w:rPr>
        <w:t>public</w:t>
      </w:r>
    </w:p>
    <w:p w14:paraId="31F7AA2D" w14:textId="77777777" w:rsidR="003519F0" w:rsidRPr="001B29E4" w:rsidRDefault="003519F0" w:rsidP="003519F0">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Monsieur Yannick DESBOIS, Directeur adjoint de cabinet, directeur général des services</w:t>
      </w:r>
      <w:bookmarkEnd w:id="1"/>
    </w:p>
    <w:p w14:paraId="7D7ED5B1" w14:textId="77777777" w:rsidR="009B1CD0" w:rsidRDefault="009B1CD0" w:rsidP="009B45B9">
      <w:pPr>
        <w:tabs>
          <w:tab w:val="left" w:pos="851"/>
        </w:tabs>
        <w:jc w:val="both"/>
        <w:rPr>
          <w:rFonts w:ascii="Arial" w:hAnsi="Arial" w:cs="Arial"/>
        </w:rPr>
      </w:pPr>
    </w:p>
    <w:p w14:paraId="05D8EAA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DAECC2D" w14:textId="77777777" w:rsidR="009B1CD0" w:rsidRDefault="009B1CD0" w:rsidP="009B45B9">
      <w:pPr>
        <w:tabs>
          <w:tab w:val="left" w:pos="851"/>
        </w:tabs>
        <w:jc w:val="both"/>
        <w:rPr>
          <w:rFonts w:ascii="Arial" w:hAnsi="Arial" w:cs="Arial"/>
        </w:rPr>
      </w:pPr>
    </w:p>
    <w:p w14:paraId="65DBCD6F"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3C651B87"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0DDDDBB8"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342D4DF" w14:textId="77777777" w:rsidR="00732C8F" w:rsidRDefault="00732C8F" w:rsidP="00732C8F">
      <w:pPr>
        <w:pStyle w:val="fcase2metab"/>
        <w:ind w:left="0" w:firstLine="0"/>
        <w:rPr>
          <w:rFonts w:ascii="Arial" w:hAnsi="Arial" w:cs="Arial"/>
        </w:rPr>
      </w:pPr>
    </w:p>
    <w:p w14:paraId="05ED3D3E" w14:textId="77777777" w:rsidR="00732C8F" w:rsidRPr="000C29E8" w:rsidRDefault="000C29E8" w:rsidP="00732C8F">
      <w:pPr>
        <w:tabs>
          <w:tab w:val="left" w:pos="720"/>
          <w:tab w:val="left" w:pos="851"/>
        </w:tabs>
        <w:jc w:val="both"/>
        <w:rPr>
          <w:rFonts w:ascii="Arial" w:hAnsi="Arial" w:cs="Arial"/>
          <w:bCs/>
          <w:i/>
          <w:iCs/>
          <w:sz w:val="18"/>
          <w:szCs w:val="18"/>
        </w:rPr>
      </w:pPr>
      <w:r w:rsidRPr="000C29E8">
        <w:rPr>
          <w:rFonts w:ascii="Wingdings" w:eastAsia="Wingdings" w:hAnsi="Wingdings" w:cs="Wingdings"/>
          <w:bCs/>
          <w:color w:val="66CCFF"/>
          <w:spacing w:val="-10"/>
        </w:rPr>
        <w:t></w:t>
      </w:r>
      <w:r w:rsidRPr="000C29E8">
        <w:rPr>
          <w:rFonts w:ascii="Arial" w:eastAsia="Arial" w:hAnsi="Arial" w:cs="Arial"/>
          <w:bCs/>
          <w:spacing w:val="-10"/>
        </w:rPr>
        <w:t xml:space="preserve"> Désignation</w:t>
      </w:r>
      <w:r w:rsidR="00732C8F" w:rsidRPr="000C29E8">
        <w:rPr>
          <w:rFonts w:ascii="Arial" w:hAnsi="Arial" w:cs="Arial"/>
          <w:bCs/>
        </w:rPr>
        <w:t>, adresse, numéro de téléphone du comptable assignataire</w:t>
      </w:r>
    </w:p>
    <w:p w14:paraId="795318E9" w14:textId="77777777" w:rsidR="00732C8F" w:rsidRDefault="00732C8F" w:rsidP="00732C8F">
      <w:pPr>
        <w:pStyle w:val="fcase2metab"/>
        <w:rPr>
          <w:rFonts w:ascii="Arial" w:hAnsi="Arial" w:cs="Arial"/>
        </w:rPr>
      </w:pPr>
    </w:p>
    <w:p w14:paraId="03EF94FD"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19336895"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643FD838"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056D01D" w14:textId="77777777" w:rsidR="00732C8F" w:rsidRDefault="00732C8F" w:rsidP="00732C8F">
      <w:pPr>
        <w:pStyle w:val="fcase2metab"/>
        <w:ind w:left="0" w:firstLine="0"/>
        <w:rPr>
          <w:rFonts w:ascii="Arial" w:hAnsi="Arial" w:cs="Arial"/>
        </w:rPr>
      </w:pPr>
    </w:p>
    <w:p w14:paraId="1D7A8E00" w14:textId="77777777" w:rsidR="00732C8F" w:rsidRPr="000C29E8" w:rsidRDefault="000C29E8" w:rsidP="00732C8F">
      <w:pPr>
        <w:pStyle w:val="fcase2metab"/>
        <w:rPr>
          <w:rFonts w:ascii="Arial" w:hAnsi="Arial" w:cs="Arial"/>
          <w:bCs/>
        </w:rPr>
      </w:pPr>
      <w:r w:rsidRPr="000C29E8">
        <w:rPr>
          <w:rFonts w:ascii="Wingdings" w:eastAsia="Wingdings" w:hAnsi="Wingdings" w:cs="Wingdings"/>
          <w:bCs/>
          <w:color w:val="66CCFF"/>
          <w:spacing w:val="-10"/>
        </w:rPr>
        <w:t></w:t>
      </w:r>
      <w:r w:rsidRPr="000C29E8">
        <w:rPr>
          <w:rFonts w:ascii="Arial" w:eastAsia="Arial" w:hAnsi="Arial" w:cs="Arial"/>
          <w:bCs/>
        </w:rPr>
        <w:t xml:space="preserve"> Imputation</w:t>
      </w:r>
      <w:r w:rsidR="00732C8F" w:rsidRPr="000C29E8">
        <w:rPr>
          <w:rFonts w:ascii="Arial" w:hAnsi="Arial" w:cs="Arial"/>
          <w:bCs/>
        </w:rPr>
        <w:t xml:space="preserve"> budgétaire</w:t>
      </w:r>
    </w:p>
    <w:p w14:paraId="01A668F4" w14:textId="77777777" w:rsidR="00732C8F" w:rsidRDefault="00732C8F" w:rsidP="00732C8F">
      <w:pPr>
        <w:pStyle w:val="fcase2metab"/>
        <w:rPr>
          <w:rFonts w:ascii="Arial" w:hAnsi="Arial" w:cs="Arial"/>
        </w:rPr>
      </w:pPr>
    </w:p>
    <w:p w14:paraId="6814F70F"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0756F0EA" w14:textId="77777777" w:rsidR="00732C8F" w:rsidRDefault="00732C8F" w:rsidP="00732C8F">
      <w:pPr>
        <w:tabs>
          <w:tab w:val="left" w:pos="851"/>
        </w:tabs>
        <w:rPr>
          <w:rFonts w:ascii="Arial" w:hAnsi="Arial" w:cs="Arial"/>
        </w:rPr>
      </w:pPr>
    </w:p>
    <w:p w14:paraId="2D65069E" w14:textId="77777777" w:rsidR="00732C8F" w:rsidRDefault="00732C8F" w:rsidP="00732C8F">
      <w:pPr>
        <w:suppressAutoHyphens w:val="0"/>
        <w:rPr>
          <w:rFonts w:ascii="Arial" w:hAnsi="Arial" w:cs="Arial"/>
          <w:b/>
          <w:bCs/>
          <w:lang w:eastAsia="fr-FR"/>
        </w:rPr>
      </w:pPr>
    </w:p>
    <w:p w14:paraId="17BBAB6D" w14:textId="77777777" w:rsidR="00732C8F" w:rsidRDefault="00732C8F" w:rsidP="00732C8F">
      <w:pPr>
        <w:suppressAutoHyphens w:val="0"/>
        <w:rPr>
          <w:rFonts w:ascii="Arial" w:hAnsi="Arial" w:cs="Arial"/>
          <w:b/>
          <w:bCs/>
          <w:lang w:eastAsia="fr-FR"/>
        </w:rPr>
      </w:pPr>
    </w:p>
    <w:p w14:paraId="15AC27C7" w14:textId="77777777" w:rsidR="007C0BF8" w:rsidRDefault="007C0BF8" w:rsidP="00732C8F">
      <w:pPr>
        <w:suppressAutoHyphens w:val="0"/>
        <w:rPr>
          <w:rFonts w:ascii="Arial" w:hAnsi="Arial" w:cs="Arial"/>
          <w:b/>
          <w:bCs/>
          <w:lang w:eastAsia="fr-FR"/>
        </w:rPr>
      </w:pPr>
    </w:p>
    <w:p w14:paraId="087EB318" w14:textId="77777777" w:rsidR="00732C8F" w:rsidRDefault="00732C8F" w:rsidP="00732C8F">
      <w:pPr>
        <w:suppressAutoHyphens w:val="0"/>
        <w:rPr>
          <w:rFonts w:ascii="Arial" w:hAnsi="Arial" w:cs="Arial"/>
          <w:b/>
          <w:bCs/>
          <w:lang w:eastAsia="fr-FR"/>
        </w:rPr>
      </w:pPr>
    </w:p>
    <w:p w14:paraId="7FA9633A" w14:textId="77777777" w:rsidR="007C0BF8" w:rsidRDefault="007C0BF8" w:rsidP="00732C8F">
      <w:pPr>
        <w:suppressAutoHyphens w:val="0"/>
        <w:rPr>
          <w:rFonts w:ascii="Arial" w:hAnsi="Arial" w:cs="Arial"/>
          <w:b/>
          <w:bCs/>
          <w:lang w:eastAsia="fr-FR"/>
        </w:rPr>
      </w:pPr>
    </w:p>
    <w:p w14:paraId="20509B2A"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F5D4DBC" w14:textId="77777777" w:rsidR="00732C8F" w:rsidRDefault="00732C8F" w:rsidP="00732C8F">
      <w:pPr>
        <w:suppressAutoHyphens w:val="0"/>
        <w:rPr>
          <w:rFonts w:ascii="Arial" w:hAnsi="Arial" w:cs="Arial"/>
          <w:b/>
          <w:bCs/>
          <w:lang w:eastAsia="fr-FR"/>
        </w:rPr>
      </w:pPr>
    </w:p>
    <w:p w14:paraId="497BF6F8"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33BE617C"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E12A9E">
        <w:rPr>
          <w:rFonts w:ascii="Arial" w:hAnsi="Arial" w:cs="Arial"/>
          <w:lang w:eastAsia="fr-FR"/>
        </w:rPr>
      </w:r>
      <w:r w:rsidR="00E12A9E">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9AEA046"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E12A9E">
        <w:rPr>
          <w:rFonts w:ascii="Arial" w:hAnsi="Arial" w:cs="Arial"/>
          <w:lang w:eastAsia="fr-FR"/>
        </w:rPr>
      </w:r>
      <w:r w:rsidR="00E12A9E">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B47692F" w14:textId="77777777" w:rsidR="002D5BBA" w:rsidRDefault="002D5BBA" w:rsidP="009B45B9">
      <w:pPr>
        <w:tabs>
          <w:tab w:val="left" w:pos="851"/>
          <w:tab w:val="left" w:pos="3402"/>
          <w:tab w:val="left" w:pos="6237"/>
          <w:tab w:val="left" w:pos="9072"/>
        </w:tabs>
        <w:jc w:val="both"/>
        <w:rPr>
          <w:rFonts w:ascii="Arial" w:hAnsi="Arial" w:cs="Arial"/>
          <w:b/>
          <w:caps/>
        </w:rPr>
      </w:pPr>
    </w:p>
    <w:p w14:paraId="6D9AFC0D" w14:textId="77777777" w:rsidR="002D5BBA" w:rsidRDefault="002D5BBA" w:rsidP="009B45B9">
      <w:pPr>
        <w:tabs>
          <w:tab w:val="left" w:pos="851"/>
          <w:tab w:val="left" w:pos="3402"/>
          <w:tab w:val="left" w:pos="6237"/>
          <w:tab w:val="left" w:pos="9072"/>
        </w:tabs>
        <w:jc w:val="both"/>
        <w:rPr>
          <w:rFonts w:ascii="Arial" w:hAnsi="Arial" w:cs="Arial"/>
          <w:b/>
          <w:caps/>
        </w:rPr>
      </w:pPr>
    </w:p>
    <w:p w14:paraId="6DC45F9A" w14:textId="77777777" w:rsidR="002D5BBA" w:rsidRDefault="002D5BBA" w:rsidP="009B45B9">
      <w:pPr>
        <w:tabs>
          <w:tab w:val="left" w:pos="851"/>
          <w:tab w:val="left" w:pos="3402"/>
          <w:tab w:val="left" w:pos="6237"/>
          <w:tab w:val="left" w:pos="9072"/>
        </w:tabs>
        <w:jc w:val="both"/>
        <w:rPr>
          <w:rFonts w:ascii="Arial" w:hAnsi="Arial" w:cs="Arial"/>
          <w:b/>
          <w:caps/>
        </w:rPr>
      </w:pPr>
    </w:p>
    <w:p w14:paraId="219491E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5BAE279A" w14:textId="77777777" w:rsidR="009B1CD0" w:rsidRDefault="009B1CD0" w:rsidP="009B45B9">
      <w:pPr>
        <w:tabs>
          <w:tab w:val="left" w:pos="851"/>
          <w:tab w:val="left" w:pos="3402"/>
          <w:tab w:val="left" w:pos="6237"/>
          <w:tab w:val="left" w:pos="9072"/>
        </w:tabs>
        <w:jc w:val="both"/>
        <w:rPr>
          <w:rFonts w:ascii="Arial" w:hAnsi="Arial" w:cs="Arial"/>
        </w:rPr>
      </w:pPr>
    </w:p>
    <w:p w14:paraId="4332333C"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F6A5741"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77E45B09"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0E856B1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5CBB565A"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1DA222C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01D98D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3A7D5AC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6115D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33C574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ED3B1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401150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890C3C6"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4B3640A"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11196B2"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6ACEF3F1"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2071571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727E966"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1131BD2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C3360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A046A50"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66F3E1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4AD55E3"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68C4D06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18F2D52"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0CCA701E"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Directeur adjoint de cabinet,</w:t>
            </w:r>
          </w:p>
          <w:p w14:paraId="5173A630" w14:textId="4D3BF3C2" w:rsidR="002D5BBA" w:rsidRPr="008E1FE2" w:rsidRDefault="003519F0" w:rsidP="003519F0">
            <w:pPr>
              <w:tabs>
                <w:tab w:val="left" w:pos="1620"/>
                <w:tab w:val="left" w:pos="1800"/>
              </w:tabs>
              <w:suppressAutoHyphens w:val="0"/>
              <w:jc w:val="center"/>
              <w:rPr>
                <w:rFonts w:ascii="Arial" w:hAnsi="Arial" w:cs="Arial"/>
                <w:bCs/>
                <w:sz w:val="22"/>
                <w:szCs w:val="22"/>
                <w:lang w:eastAsia="fr-FR"/>
              </w:rPr>
            </w:pPr>
            <w:proofErr w:type="gramStart"/>
            <w:r>
              <w:rPr>
                <w:rFonts w:ascii="Arial" w:hAnsi="Arial" w:cs="Arial"/>
                <w:bCs/>
                <w:sz w:val="22"/>
                <w:szCs w:val="22"/>
                <w:lang w:eastAsia="fr-FR"/>
              </w:rPr>
              <w:t>d</w:t>
            </w:r>
            <w:r w:rsidRPr="005E09D5">
              <w:rPr>
                <w:rFonts w:ascii="Arial" w:hAnsi="Arial" w:cs="Arial"/>
                <w:bCs/>
                <w:sz w:val="22"/>
                <w:szCs w:val="22"/>
                <w:lang w:eastAsia="fr-FR"/>
              </w:rPr>
              <w:t>irecteur</w:t>
            </w:r>
            <w:proofErr w:type="gramEnd"/>
            <w:r w:rsidRPr="005E09D5">
              <w:rPr>
                <w:rFonts w:ascii="Arial" w:hAnsi="Arial" w:cs="Arial"/>
                <w:bCs/>
                <w:sz w:val="22"/>
                <w:szCs w:val="22"/>
                <w:lang w:eastAsia="fr-FR"/>
              </w:rPr>
              <w:t xml:space="preserve"> général des services</w:t>
            </w:r>
          </w:p>
        </w:tc>
      </w:tr>
    </w:tbl>
    <w:p w14:paraId="19ECAF83"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8FB4" w14:textId="77777777" w:rsidR="00554284" w:rsidRDefault="00554284">
      <w:r>
        <w:separator/>
      </w:r>
    </w:p>
  </w:endnote>
  <w:endnote w:type="continuationSeparator" w:id="0">
    <w:p w14:paraId="0C275F21" w14:textId="77777777" w:rsidR="00554284" w:rsidRDefault="0055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F346" w14:textId="77777777" w:rsidR="00554284" w:rsidRDefault="00554284">
      <w:r>
        <w:separator/>
      </w:r>
    </w:p>
  </w:footnote>
  <w:footnote w:type="continuationSeparator" w:id="0">
    <w:p w14:paraId="28622A28" w14:textId="77777777" w:rsidR="00554284" w:rsidRDefault="00554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4015459">
    <w:abstractNumId w:val="0"/>
  </w:num>
  <w:num w:numId="2" w16cid:durableId="423234458">
    <w:abstractNumId w:val="1"/>
  </w:num>
  <w:num w:numId="3" w16cid:durableId="1028413824">
    <w:abstractNumId w:val="2"/>
  </w:num>
  <w:num w:numId="4" w16cid:durableId="1430010112">
    <w:abstractNumId w:val="4"/>
  </w:num>
  <w:num w:numId="5" w16cid:durableId="434831991">
    <w:abstractNumId w:val="3"/>
  </w:num>
  <w:num w:numId="6" w16cid:durableId="5371652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6398"/>
    <w:rsid w:val="000276EC"/>
    <w:rsid w:val="000327A6"/>
    <w:rsid w:val="00036500"/>
    <w:rsid w:val="00042B99"/>
    <w:rsid w:val="000451B2"/>
    <w:rsid w:val="000527DD"/>
    <w:rsid w:val="00067F94"/>
    <w:rsid w:val="00073CD1"/>
    <w:rsid w:val="00074194"/>
    <w:rsid w:val="0008720C"/>
    <w:rsid w:val="000928BA"/>
    <w:rsid w:val="0009796E"/>
    <w:rsid w:val="000A2E05"/>
    <w:rsid w:val="000A561F"/>
    <w:rsid w:val="000B5E5E"/>
    <w:rsid w:val="000C155E"/>
    <w:rsid w:val="000C29E8"/>
    <w:rsid w:val="000D2C2D"/>
    <w:rsid w:val="000E0020"/>
    <w:rsid w:val="00105531"/>
    <w:rsid w:val="001071C4"/>
    <w:rsid w:val="00123593"/>
    <w:rsid w:val="001423BD"/>
    <w:rsid w:val="00156924"/>
    <w:rsid w:val="00160BA0"/>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904AF"/>
    <w:rsid w:val="00294760"/>
    <w:rsid w:val="002C1B88"/>
    <w:rsid w:val="002C2CA3"/>
    <w:rsid w:val="002C4B3E"/>
    <w:rsid w:val="002C79D6"/>
    <w:rsid w:val="002D5BBA"/>
    <w:rsid w:val="002E56C1"/>
    <w:rsid w:val="003013DA"/>
    <w:rsid w:val="003058EE"/>
    <w:rsid w:val="00312FC1"/>
    <w:rsid w:val="00314A72"/>
    <w:rsid w:val="00332B12"/>
    <w:rsid w:val="00332F9E"/>
    <w:rsid w:val="003519F0"/>
    <w:rsid w:val="00354C04"/>
    <w:rsid w:val="00364936"/>
    <w:rsid w:val="00385E76"/>
    <w:rsid w:val="003867F1"/>
    <w:rsid w:val="0039564F"/>
    <w:rsid w:val="003A7270"/>
    <w:rsid w:val="003A72B8"/>
    <w:rsid w:val="003B185D"/>
    <w:rsid w:val="003B4169"/>
    <w:rsid w:val="003B5674"/>
    <w:rsid w:val="003D30A7"/>
    <w:rsid w:val="003D4DBA"/>
    <w:rsid w:val="003F0AB2"/>
    <w:rsid w:val="00432180"/>
    <w:rsid w:val="0043706E"/>
    <w:rsid w:val="0044597F"/>
    <w:rsid w:val="00454C77"/>
    <w:rsid w:val="00457E66"/>
    <w:rsid w:val="00483794"/>
    <w:rsid w:val="00493C96"/>
    <w:rsid w:val="004973E4"/>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52D48"/>
    <w:rsid w:val="00554284"/>
    <w:rsid w:val="005546A9"/>
    <w:rsid w:val="005824AE"/>
    <w:rsid w:val="005846FB"/>
    <w:rsid w:val="005A05C1"/>
    <w:rsid w:val="005A4A3B"/>
    <w:rsid w:val="005A4CB5"/>
    <w:rsid w:val="005B14C9"/>
    <w:rsid w:val="005B1C56"/>
    <w:rsid w:val="005B2316"/>
    <w:rsid w:val="005C3C34"/>
    <w:rsid w:val="005D10E7"/>
    <w:rsid w:val="005F0DCE"/>
    <w:rsid w:val="005F5F55"/>
    <w:rsid w:val="0061068C"/>
    <w:rsid w:val="00624E11"/>
    <w:rsid w:val="006447EE"/>
    <w:rsid w:val="0064560F"/>
    <w:rsid w:val="006467F7"/>
    <w:rsid w:val="00652FA7"/>
    <w:rsid w:val="00660727"/>
    <w:rsid w:val="00662A86"/>
    <w:rsid w:val="0066676A"/>
    <w:rsid w:val="00672F93"/>
    <w:rsid w:val="006869BC"/>
    <w:rsid w:val="006A228C"/>
    <w:rsid w:val="006A3299"/>
    <w:rsid w:val="006A37B0"/>
    <w:rsid w:val="006A7EC7"/>
    <w:rsid w:val="006B5057"/>
    <w:rsid w:val="006B7A32"/>
    <w:rsid w:val="006C3A72"/>
    <w:rsid w:val="006C4338"/>
    <w:rsid w:val="006D6F14"/>
    <w:rsid w:val="006E763B"/>
    <w:rsid w:val="006F3DF9"/>
    <w:rsid w:val="0070116C"/>
    <w:rsid w:val="00702F55"/>
    <w:rsid w:val="007060E5"/>
    <w:rsid w:val="00710FD6"/>
    <w:rsid w:val="007137DA"/>
    <w:rsid w:val="00730A78"/>
    <w:rsid w:val="00732C8F"/>
    <w:rsid w:val="00735342"/>
    <w:rsid w:val="0075593C"/>
    <w:rsid w:val="00757151"/>
    <w:rsid w:val="007571D2"/>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655E4"/>
    <w:rsid w:val="00876A73"/>
    <w:rsid w:val="00886CC1"/>
    <w:rsid w:val="008A303C"/>
    <w:rsid w:val="008B2A38"/>
    <w:rsid w:val="008B5FC6"/>
    <w:rsid w:val="008C63B3"/>
    <w:rsid w:val="008D5858"/>
    <w:rsid w:val="00913755"/>
    <w:rsid w:val="00930A5C"/>
    <w:rsid w:val="00931B87"/>
    <w:rsid w:val="00934503"/>
    <w:rsid w:val="00972598"/>
    <w:rsid w:val="009764D7"/>
    <w:rsid w:val="00983FF3"/>
    <w:rsid w:val="009B1CD0"/>
    <w:rsid w:val="009B37FE"/>
    <w:rsid w:val="009B45B9"/>
    <w:rsid w:val="009C082D"/>
    <w:rsid w:val="009C4738"/>
    <w:rsid w:val="009D661E"/>
    <w:rsid w:val="00A01809"/>
    <w:rsid w:val="00A2560F"/>
    <w:rsid w:val="00A34D04"/>
    <w:rsid w:val="00A448E9"/>
    <w:rsid w:val="00A87CB4"/>
    <w:rsid w:val="00AA6A71"/>
    <w:rsid w:val="00AB7F1B"/>
    <w:rsid w:val="00AE3708"/>
    <w:rsid w:val="00AE748F"/>
    <w:rsid w:val="00AE7831"/>
    <w:rsid w:val="00B00166"/>
    <w:rsid w:val="00B02608"/>
    <w:rsid w:val="00B0289C"/>
    <w:rsid w:val="00B054DA"/>
    <w:rsid w:val="00B0758F"/>
    <w:rsid w:val="00B14E51"/>
    <w:rsid w:val="00B161EE"/>
    <w:rsid w:val="00B22B63"/>
    <w:rsid w:val="00B23A73"/>
    <w:rsid w:val="00B5497A"/>
    <w:rsid w:val="00B610BA"/>
    <w:rsid w:val="00B63425"/>
    <w:rsid w:val="00B7212F"/>
    <w:rsid w:val="00B85891"/>
    <w:rsid w:val="00B87564"/>
    <w:rsid w:val="00BA44E5"/>
    <w:rsid w:val="00BB0881"/>
    <w:rsid w:val="00BB7E3E"/>
    <w:rsid w:val="00BC0E71"/>
    <w:rsid w:val="00BD767E"/>
    <w:rsid w:val="00BE37FB"/>
    <w:rsid w:val="00BE5A4C"/>
    <w:rsid w:val="00BE6078"/>
    <w:rsid w:val="00BF24F8"/>
    <w:rsid w:val="00C23457"/>
    <w:rsid w:val="00C41749"/>
    <w:rsid w:val="00C446CE"/>
    <w:rsid w:val="00C461B4"/>
    <w:rsid w:val="00C5197B"/>
    <w:rsid w:val="00C53607"/>
    <w:rsid w:val="00C57FC5"/>
    <w:rsid w:val="00C630AD"/>
    <w:rsid w:val="00C77059"/>
    <w:rsid w:val="00C83930"/>
    <w:rsid w:val="00C86BCC"/>
    <w:rsid w:val="00C91060"/>
    <w:rsid w:val="00C911FE"/>
    <w:rsid w:val="00CA6780"/>
    <w:rsid w:val="00CC2970"/>
    <w:rsid w:val="00CD185D"/>
    <w:rsid w:val="00CD46CC"/>
    <w:rsid w:val="00CE67FD"/>
    <w:rsid w:val="00CF4C1C"/>
    <w:rsid w:val="00CF4E14"/>
    <w:rsid w:val="00D05A2D"/>
    <w:rsid w:val="00D15114"/>
    <w:rsid w:val="00D152E4"/>
    <w:rsid w:val="00D26AD2"/>
    <w:rsid w:val="00D3101F"/>
    <w:rsid w:val="00D337D7"/>
    <w:rsid w:val="00D36D48"/>
    <w:rsid w:val="00D36E66"/>
    <w:rsid w:val="00D412FD"/>
    <w:rsid w:val="00D46BC7"/>
    <w:rsid w:val="00D81E75"/>
    <w:rsid w:val="00D83940"/>
    <w:rsid w:val="00D90A00"/>
    <w:rsid w:val="00DB2A6A"/>
    <w:rsid w:val="00DB6092"/>
    <w:rsid w:val="00DB73EE"/>
    <w:rsid w:val="00DC3006"/>
    <w:rsid w:val="00DC79B4"/>
    <w:rsid w:val="00DE2963"/>
    <w:rsid w:val="00DE4154"/>
    <w:rsid w:val="00DF4CE3"/>
    <w:rsid w:val="00E032C2"/>
    <w:rsid w:val="00E04371"/>
    <w:rsid w:val="00E05ED2"/>
    <w:rsid w:val="00E12A9E"/>
    <w:rsid w:val="00E20DB0"/>
    <w:rsid w:val="00E27097"/>
    <w:rsid w:val="00E47798"/>
    <w:rsid w:val="00E5372D"/>
    <w:rsid w:val="00E6549E"/>
    <w:rsid w:val="00E71E36"/>
    <w:rsid w:val="00E7300C"/>
    <w:rsid w:val="00E74C76"/>
    <w:rsid w:val="00E75F5B"/>
    <w:rsid w:val="00E90CCB"/>
    <w:rsid w:val="00E96FF6"/>
    <w:rsid w:val="00EA1AF8"/>
    <w:rsid w:val="00EB62EB"/>
    <w:rsid w:val="00EC584D"/>
    <w:rsid w:val="00EE2665"/>
    <w:rsid w:val="00EE3526"/>
    <w:rsid w:val="00F54F70"/>
    <w:rsid w:val="00F66A36"/>
    <w:rsid w:val="00F82FD6"/>
    <w:rsid w:val="00F879B6"/>
    <w:rsid w:val="00F92811"/>
    <w:rsid w:val="00FD25B6"/>
    <w:rsid w:val="00FE0BF6"/>
    <w:rsid w:val="00FE1CE1"/>
    <w:rsid w:val="00FE3FC5"/>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D9499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1487</Words>
  <Characters>8184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9652</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2025-02-21T10:46:00Z</dcterms:created>
  <dcterms:modified xsi:type="dcterms:W3CDTF">2026-01-07T08:11:00Z</dcterms:modified>
</cp:coreProperties>
</file>